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E4B" w:rsidRDefault="00D72925" w:rsidP="0012522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81025" cy="685800"/>
            <wp:effectExtent l="19050" t="0" r="9525" b="0"/>
            <wp:docPr id="1" name="Рисунок 1" descr="кушвинский герб н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ушвинский герб нов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E4B" w:rsidRPr="00125227" w:rsidRDefault="003D4E4B" w:rsidP="003A66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5227">
        <w:rPr>
          <w:rFonts w:ascii="Times New Roman" w:hAnsi="Times New Roman"/>
          <w:b/>
          <w:sz w:val="28"/>
          <w:szCs w:val="28"/>
        </w:rPr>
        <w:t>АДМИНИСТРАЦИЯ КУШВИНСКОГО ГОРОДСКОГО ОКРУГА</w:t>
      </w:r>
    </w:p>
    <w:p w:rsidR="003D4E4B" w:rsidRPr="00125227" w:rsidRDefault="003D4E4B" w:rsidP="003A666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5227">
        <w:rPr>
          <w:rFonts w:ascii="Times New Roman" w:hAnsi="Times New Roman"/>
          <w:b/>
          <w:sz w:val="28"/>
          <w:szCs w:val="28"/>
        </w:rPr>
        <w:t>ПОСТАНОВЛЕНИЕ</w:t>
      </w:r>
    </w:p>
    <w:p w:rsidR="003D4E4B" w:rsidRPr="00125227" w:rsidRDefault="003D4E4B" w:rsidP="003A6667">
      <w:pPr>
        <w:tabs>
          <w:tab w:val="left" w:pos="504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D4E4B" w:rsidRPr="00133C32" w:rsidRDefault="00BC2E13" w:rsidP="003A6667">
      <w:pPr>
        <w:tabs>
          <w:tab w:val="left" w:pos="5040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</w:t>
      </w:r>
      <w:r w:rsidR="003D4E4B">
        <w:rPr>
          <w:rFonts w:ascii="Times New Roman" w:hAnsi="Times New Roman"/>
          <w:sz w:val="28"/>
          <w:szCs w:val="28"/>
        </w:rPr>
        <w:t>т</w:t>
      </w:r>
      <w:r w:rsidR="00A24609">
        <w:rPr>
          <w:rFonts w:ascii="Times New Roman" w:hAnsi="Times New Roman"/>
          <w:sz w:val="28"/>
          <w:szCs w:val="28"/>
        </w:rPr>
        <w:t xml:space="preserve"> </w:t>
      </w:r>
      <w:r w:rsidR="00133C32" w:rsidRPr="00133C32">
        <w:rPr>
          <w:rFonts w:ascii="Times New Roman" w:hAnsi="Times New Roman"/>
          <w:sz w:val="28"/>
          <w:szCs w:val="28"/>
        </w:rPr>
        <w:t>29.12.</w:t>
      </w:r>
      <w:r w:rsidR="00133C32">
        <w:rPr>
          <w:rFonts w:ascii="Times New Roman" w:hAnsi="Times New Roman"/>
          <w:sz w:val="28"/>
          <w:szCs w:val="28"/>
          <w:lang w:val="en-US"/>
        </w:rPr>
        <w:t>2016</w:t>
      </w:r>
      <w:r w:rsidR="00E771B6">
        <w:rPr>
          <w:rFonts w:ascii="Times New Roman" w:hAnsi="Times New Roman"/>
          <w:sz w:val="28"/>
          <w:szCs w:val="28"/>
        </w:rPr>
        <w:t xml:space="preserve"> </w:t>
      </w:r>
      <w:r w:rsidR="00681397">
        <w:rPr>
          <w:rFonts w:ascii="Times New Roman" w:hAnsi="Times New Roman"/>
          <w:sz w:val="28"/>
          <w:szCs w:val="28"/>
        </w:rPr>
        <w:t xml:space="preserve"> </w:t>
      </w:r>
      <w:r w:rsidR="003D4E4B" w:rsidRPr="00125227">
        <w:rPr>
          <w:rFonts w:ascii="Times New Roman" w:hAnsi="Times New Roman"/>
          <w:sz w:val="28"/>
          <w:szCs w:val="28"/>
        </w:rPr>
        <w:t>№</w:t>
      </w:r>
      <w:r w:rsidR="00A10AD8">
        <w:rPr>
          <w:rFonts w:ascii="Times New Roman" w:hAnsi="Times New Roman"/>
          <w:sz w:val="28"/>
          <w:szCs w:val="28"/>
        </w:rPr>
        <w:t xml:space="preserve"> </w:t>
      </w:r>
      <w:r w:rsidR="00133C32">
        <w:rPr>
          <w:rFonts w:ascii="Times New Roman" w:hAnsi="Times New Roman"/>
          <w:sz w:val="28"/>
          <w:szCs w:val="28"/>
          <w:lang w:val="en-US"/>
        </w:rPr>
        <w:t xml:space="preserve">2086 </w:t>
      </w:r>
    </w:p>
    <w:p w:rsidR="003D4E4B" w:rsidRPr="00125227" w:rsidRDefault="003D4E4B" w:rsidP="003A6667">
      <w:pPr>
        <w:tabs>
          <w:tab w:val="left" w:pos="5040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25227">
        <w:rPr>
          <w:rFonts w:ascii="Times New Roman" w:hAnsi="Times New Roman"/>
          <w:sz w:val="28"/>
          <w:szCs w:val="28"/>
        </w:rPr>
        <w:t>г. Кушва</w:t>
      </w:r>
    </w:p>
    <w:p w:rsidR="006F131F" w:rsidRDefault="006F131F" w:rsidP="003A6667">
      <w:pPr>
        <w:spacing w:after="0"/>
        <w:ind w:right="-2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D4E4B" w:rsidRPr="00CB3B6C" w:rsidRDefault="003D4E4B" w:rsidP="00AF211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CB3B6C">
        <w:rPr>
          <w:rFonts w:ascii="Times New Roman" w:hAnsi="Times New Roman"/>
          <w:b/>
          <w:i/>
          <w:sz w:val="28"/>
          <w:szCs w:val="28"/>
        </w:rPr>
        <w:t xml:space="preserve">О внесении изменений в муниципальную программу Кушвинского </w:t>
      </w:r>
    </w:p>
    <w:p w:rsidR="003D4E4B" w:rsidRPr="00CB3B6C" w:rsidRDefault="003D4E4B" w:rsidP="00AF211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CB3B6C">
        <w:rPr>
          <w:rFonts w:ascii="Times New Roman" w:hAnsi="Times New Roman"/>
          <w:b/>
          <w:i/>
          <w:sz w:val="28"/>
          <w:szCs w:val="28"/>
        </w:rPr>
        <w:t xml:space="preserve">городского округа «Развитие и обеспечение эффективности </w:t>
      </w:r>
    </w:p>
    <w:p w:rsidR="003D4E4B" w:rsidRPr="00CB3B6C" w:rsidRDefault="003D4E4B" w:rsidP="00AF211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CB3B6C">
        <w:rPr>
          <w:rFonts w:ascii="Times New Roman" w:hAnsi="Times New Roman"/>
          <w:b/>
          <w:i/>
          <w:sz w:val="28"/>
          <w:szCs w:val="28"/>
        </w:rPr>
        <w:t>деятельности администрации Кушвинского городского округа</w:t>
      </w:r>
    </w:p>
    <w:p w:rsidR="003D4E4B" w:rsidRPr="00CB3B6C" w:rsidRDefault="003D4E4B" w:rsidP="00AF211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CB3B6C">
        <w:rPr>
          <w:rFonts w:ascii="Times New Roman" w:hAnsi="Times New Roman"/>
          <w:b/>
          <w:i/>
          <w:sz w:val="28"/>
          <w:szCs w:val="28"/>
        </w:rPr>
        <w:t xml:space="preserve"> до 2020 года»</w:t>
      </w:r>
    </w:p>
    <w:p w:rsidR="003D4E4B" w:rsidRDefault="003D4E4B" w:rsidP="00986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131F" w:rsidRPr="00CB3B6C" w:rsidRDefault="006F131F" w:rsidP="00986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4E4B" w:rsidRPr="00CB3B6C" w:rsidRDefault="003D4E4B" w:rsidP="00167830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CB3B6C">
        <w:rPr>
          <w:rFonts w:ascii="Times New Roman" w:hAnsi="Times New Roman"/>
          <w:sz w:val="28"/>
          <w:szCs w:val="28"/>
        </w:rPr>
        <w:t>Руководствуясь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Кушвинского городского округа от 27 сентября 2013 года № 1851 «Об утверждении Порядка формирования и реализации муниципальных программ Кушвинского городского округа», Уставом Кушвинского городского округа, администрация Кушвинского городского округа</w:t>
      </w:r>
    </w:p>
    <w:p w:rsidR="003D4E4B" w:rsidRPr="00CB3B6C" w:rsidRDefault="003D4E4B" w:rsidP="00167830">
      <w:pPr>
        <w:spacing w:after="0" w:line="240" w:lineRule="auto"/>
        <w:ind w:right="-2"/>
        <w:rPr>
          <w:rFonts w:ascii="Times New Roman" w:hAnsi="Times New Roman"/>
          <w:b/>
          <w:sz w:val="28"/>
          <w:szCs w:val="28"/>
        </w:rPr>
      </w:pPr>
      <w:r w:rsidRPr="00CB3B6C">
        <w:rPr>
          <w:rFonts w:ascii="Times New Roman" w:hAnsi="Times New Roman"/>
          <w:b/>
          <w:sz w:val="28"/>
          <w:szCs w:val="28"/>
        </w:rPr>
        <w:t>ПОСТАНОВЛЯЕТ:</w:t>
      </w:r>
    </w:p>
    <w:p w:rsidR="002323D4" w:rsidRPr="00CB3B6C" w:rsidRDefault="003D4E4B" w:rsidP="00E23946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3B6C">
        <w:rPr>
          <w:rFonts w:ascii="Times New Roman" w:hAnsi="Times New Roman"/>
          <w:sz w:val="28"/>
          <w:szCs w:val="28"/>
        </w:rPr>
        <w:t>Внести в муниципальную программу Кушвинского городского округа</w:t>
      </w:r>
      <w:r w:rsidRPr="00CB3B6C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CB3B6C">
        <w:rPr>
          <w:rFonts w:ascii="Times New Roman" w:hAnsi="Times New Roman"/>
          <w:sz w:val="28"/>
          <w:szCs w:val="28"/>
        </w:rPr>
        <w:t xml:space="preserve">«Развитие и обеспечение эффективности деятельности администрации Кушвинского городского округа до 2020 года» (далее – муниципальная программа), утвержденную постановлением администрации Кушвинского городского округа от 06.11.2014 </w:t>
      </w:r>
      <w:r w:rsidR="004E0094">
        <w:rPr>
          <w:rFonts w:ascii="Times New Roman" w:hAnsi="Times New Roman"/>
          <w:sz w:val="28"/>
          <w:szCs w:val="28"/>
        </w:rPr>
        <w:t xml:space="preserve">года </w:t>
      </w:r>
      <w:r w:rsidRPr="00CB3B6C">
        <w:rPr>
          <w:rFonts w:ascii="Times New Roman" w:hAnsi="Times New Roman"/>
          <w:sz w:val="28"/>
          <w:szCs w:val="28"/>
        </w:rPr>
        <w:t xml:space="preserve">№ 2114 (с изменениями, внесенными постановлениями администрации Кушвинского городского округа от 31.12.2014 года № 2543, от 26.03.2015 года № 372, от 05.05.2015 года № 589, от 11.06.2015 года № 809, от 19.08.2015 года № 1191, от 14.09.2015 года № 1345, </w:t>
      </w:r>
      <w:r w:rsidR="0071099B" w:rsidRPr="00CB3B6C">
        <w:rPr>
          <w:rFonts w:ascii="Times New Roman" w:hAnsi="Times New Roman"/>
          <w:sz w:val="28"/>
          <w:szCs w:val="28"/>
        </w:rPr>
        <w:t xml:space="preserve">от </w:t>
      </w:r>
      <w:r w:rsidRPr="00CB3B6C">
        <w:rPr>
          <w:rFonts w:ascii="Times New Roman" w:hAnsi="Times New Roman"/>
          <w:sz w:val="28"/>
          <w:szCs w:val="28"/>
        </w:rPr>
        <w:t>12.10.2015 года № 1456, от 10.11.2015 года №</w:t>
      </w:r>
      <w:r w:rsidR="0071099B" w:rsidRPr="00CB3B6C">
        <w:rPr>
          <w:rFonts w:ascii="Times New Roman" w:hAnsi="Times New Roman"/>
          <w:sz w:val="28"/>
          <w:szCs w:val="28"/>
        </w:rPr>
        <w:t xml:space="preserve"> </w:t>
      </w:r>
      <w:r w:rsidRPr="00CB3B6C">
        <w:rPr>
          <w:rFonts w:ascii="Times New Roman" w:hAnsi="Times New Roman"/>
          <w:sz w:val="28"/>
          <w:szCs w:val="28"/>
        </w:rPr>
        <w:t>1629</w:t>
      </w:r>
      <w:r w:rsidR="00261FCD" w:rsidRPr="00CB3B6C">
        <w:rPr>
          <w:rFonts w:ascii="Times New Roman" w:hAnsi="Times New Roman"/>
          <w:sz w:val="28"/>
          <w:szCs w:val="28"/>
        </w:rPr>
        <w:t>, от 25.11.2015 года № 1741</w:t>
      </w:r>
      <w:r w:rsidR="003156FB" w:rsidRPr="00CB3B6C">
        <w:rPr>
          <w:rFonts w:ascii="Times New Roman" w:hAnsi="Times New Roman"/>
          <w:sz w:val="28"/>
          <w:szCs w:val="28"/>
        </w:rPr>
        <w:t>, от 08.12.2015 года № 1816</w:t>
      </w:r>
      <w:r w:rsidR="0080240C" w:rsidRPr="00CB3B6C">
        <w:rPr>
          <w:rFonts w:ascii="Times New Roman" w:hAnsi="Times New Roman"/>
          <w:sz w:val="28"/>
          <w:szCs w:val="28"/>
        </w:rPr>
        <w:t xml:space="preserve">, от 30.12.2015 года № </w:t>
      </w:r>
      <w:r w:rsidR="006E65A9" w:rsidRPr="00CB3B6C">
        <w:rPr>
          <w:rFonts w:ascii="Times New Roman" w:hAnsi="Times New Roman"/>
          <w:sz w:val="28"/>
          <w:szCs w:val="28"/>
        </w:rPr>
        <w:t>1989</w:t>
      </w:r>
      <w:r w:rsidR="00C26303" w:rsidRPr="00CB3B6C">
        <w:rPr>
          <w:rFonts w:ascii="Times New Roman" w:hAnsi="Times New Roman"/>
          <w:sz w:val="28"/>
          <w:szCs w:val="28"/>
        </w:rPr>
        <w:t>, от 11.02.2016 года № 162</w:t>
      </w:r>
      <w:r w:rsidR="00537613" w:rsidRPr="00CB3B6C">
        <w:rPr>
          <w:rFonts w:ascii="Times New Roman" w:hAnsi="Times New Roman"/>
          <w:sz w:val="28"/>
          <w:szCs w:val="28"/>
        </w:rPr>
        <w:t>, от</w:t>
      </w:r>
      <w:r w:rsidR="00E20D41" w:rsidRPr="00CB3B6C">
        <w:rPr>
          <w:rFonts w:ascii="Times New Roman" w:hAnsi="Times New Roman"/>
          <w:sz w:val="28"/>
          <w:szCs w:val="28"/>
        </w:rPr>
        <w:t xml:space="preserve"> 30.03.2016</w:t>
      </w:r>
      <w:r w:rsidR="002323D4" w:rsidRPr="00CB3B6C">
        <w:rPr>
          <w:rFonts w:ascii="Times New Roman" w:hAnsi="Times New Roman"/>
          <w:sz w:val="28"/>
          <w:szCs w:val="28"/>
        </w:rPr>
        <w:t xml:space="preserve"> года</w:t>
      </w:r>
      <w:r w:rsidR="00E20D41" w:rsidRPr="00CB3B6C">
        <w:rPr>
          <w:rFonts w:ascii="Times New Roman" w:hAnsi="Times New Roman"/>
          <w:sz w:val="28"/>
          <w:szCs w:val="28"/>
        </w:rPr>
        <w:t xml:space="preserve"> №</w:t>
      </w:r>
      <w:r w:rsidR="0071099B" w:rsidRPr="00CB3B6C">
        <w:rPr>
          <w:rFonts w:ascii="Times New Roman" w:hAnsi="Times New Roman"/>
          <w:sz w:val="28"/>
          <w:szCs w:val="28"/>
        </w:rPr>
        <w:t xml:space="preserve"> </w:t>
      </w:r>
      <w:r w:rsidR="00E20D41" w:rsidRPr="00CB3B6C">
        <w:rPr>
          <w:rFonts w:ascii="Times New Roman" w:hAnsi="Times New Roman"/>
          <w:sz w:val="28"/>
          <w:szCs w:val="28"/>
        </w:rPr>
        <w:t>357</w:t>
      </w:r>
      <w:r w:rsidR="002323D4" w:rsidRPr="00CB3B6C">
        <w:rPr>
          <w:rFonts w:ascii="Times New Roman" w:hAnsi="Times New Roman"/>
          <w:sz w:val="28"/>
          <w:szCs w:val="28"/>
        </w:rPr>
        <w:t>, от 22.04.2016 года №</w:t>
      </w:r>
      <w:r w:rsidR="0071099B" w:rsidRPr="00CB3B6C">
        <w:rPr>
          <w:rFonts w:ascii="Times New Roman" w:hAnsi="Times New Roman"/>
          <w:sz w:val="28"/>
          <w:szCs w:val="28"/>
        </w:rPr>
        <w:t xml:space="preserve"> </w:t>
      </w:r>
      <w:r w:rsidR="002323D4" w:rsidRPr="00CB3B6C">
        <w:rPr>
          <w:rFonts w:ascii="Times New Roman" w:hAnsi="Times New Roman"/>
          <w:sz w:val="28"/>
          <w:szCs w:val="28"/>
        </w:rPr>
        <w:t>482</w:t>
      </w:r>
      <w:r w:rsidR="00011F68" w:rsidRPr="00CB3B6C">
        <w:rPr>
          <w:rFonts w:ascii="Times New Roman" w:hAnsi="Times New Roman"/>
          <w:sz w:val="28"/>
          <w:szCs w:val="28"/>
        </w:rPr>
        <w:t>, от 06.06.2016</w:t>
      </w:r>
      <w:r w:rsidR="00737833">
        <w:rPr>
          <w:rFonts w:ascii="Times New Roman" w:hAnsi="Times New Roman"/>
          <w:sz w:val="28"/>
          <w:szCs w:val="28"/>
        </w:rPr>
        <w:t xml:space="preserve"> года</w:t>
      </w:r>
      <w:r w:rsidR="00011F68" w:rsidRPr="00CB3B6C">
        <w:rPr>
          <w:rFonts w:ascii="Times New Roman" w:hAnsi="Times New Roman"/>
          <w:sz w:val="28"/>
          <w:szCs w:val="28"/>
        </w:rPr>
        <w:t xml:space="preserve"> № 757</w:t>
      </w:r>
      <w:r w:rsidR="00F76CF6">
        <w:rPr>
          <w:rFonts w:ascii="Times New Roman" w:hAnsi="Times New Roman"/>
          <w:sz w:val="28"/>
          <w:szCs w:val="28"/>
        </w:rPr>
        <w:t>, от 28.06.2016 года № 844</w:t>
      </w:r>
      <w:r w:rsidR="00467143">
        <w:rPr>
          <w:rFonts w:ascii="Times New Roman" w:hAnsi="Times New Roman"/>
          <w:sz w:val="28"/>
          <w:szCs w:val="28"/>
        </w:rPr>
        <w:t xml:space="preserve">, от 02.09.2016 года № </w:t>
      </w:r>
      <w:r w:rsidR="00AF4465">
        <w:rPr>
          <w:rFonts w:ascii="Times New Roman" w:hAnsi="Times New Roman"/>
          <w:sz w:val="28"/>
          <w:szCs w:val="28"/>
        </w:rPr>
        <w:t>1220</w:t>
      </w:r>
      <w:r w:rsidR="00467143">
        <w:rPr>
          <w:rFonts w:ascii="Times New Roman" w:hAnsi="Times New Roman"/>
          <w:sz w:val="28"/>
          <w:szCs w:val="28"/>
        </w:rPr>
        <w:t>, от 10.11.2016 года № 1645</w:t>
      </w:r>
      <w:r w:rsidR="00D76BCA">
        <w:rPr>
          <w:rFonts w:ascii="Times New Roman" w:hAnsi="Times New Roman"/>
          <w:sz w:val="28"/>
          <w:szCs w:val="28"/>
        </w:rPr>
        <w:t xml:space="preserve">, от 09.12.2016 </w:t>
      </w:r>
      <w:r w:rsidR="00E16503">
        <w:rPr>
          <w:rFonts w:ascii="Times New Roman" w:hAnsi="Times New Roman"/>
          <w:sz w:val="28"/>
          <w:szCs w:val="28"/>
        </w:rPr>
        <w:t xml:space="preserve">года </w:t>
      </w:r>
      <w:r w:rsidR="00D76BCA">
        <w:rPr>
          <w:rFonts w:ascii="Times New Roman" w:hAnsi="Times New Roman"/>
          <w:sz w:val="28"/>
          <w:szCs w:val="28"/>
        </w:rPr>
        <w:t>№ 1879</w:t>
      </w:r>
      <w:r w:rsidR="00EB7542" w:rsidRPr="00CB3B6C">
        <w:rPr>
          <w:rFonts w:ascii="Times New Roman" w:hAnsi="Times New Roman"/>
          <w:sz w:val="28"/>
          <w:szCs w:val="28"/>
        </w:rPr>
        <w:t>)</w:t>
      </w:r>
      <w:r w:rsidR="002323D4" w:rsidRPr="00CB3B6C">
        <w:rPr>
          <w:rFonts w:ascii="Times New Roman" w:hAnsi="Times New Roman"/>
          <w:sz w:val="28"/>
          <w:szCs w:val="28"/>
        </w:rPr>
        <w:t xml:space="preserve"> следующие изменения:</w:t>
      </w:r>
      <w:r w:rsidR="00EB7542" w:rsidRPr="00CB3B6C">
        <w:rPr>
          <w:rFonts w:ascii="Times New Roman" w:hAnsi="Times New Roman"/>
          <w:sz w:val="28"/>
          <w:szCs w:val="28"/>
        </w:rPr>
        <w:t xml:space="preserve"> </w:t>
      </w:r>
      <w:r w:rsidR="002323D4" w:rsidRPr="00CB3B6C">
        <w:rPr>
          <w:rFonts w:ascii="Times New Roman" w:hAnsi="Times New Roman"/>
          <w:sz w:val="28"/>
          <w:szCs w:val="28"/>
        </w:rPr>
        <w:t xml:space="preserve"> </w:t>
      </w:r>
    </w:p>
    <w:p w:rsidR="00D76BCA" w:rsidRPr="00CB3B6C" w:rsidRDefault="00D76BCA" w:rsidP="00D76BCA">
      <w:pPr>
        <w:numPr>
          <w:ilvl w:val="1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3B6C">
        <w:rPr>
          <w:rFonts w:ascii="Times New Roman" w:hAnsi="Times New Roman"/>
          <w:sz w:val="28"/>
          <w:szCs w:val="28"/>
        </w:rPr>
        <w:t>В паспорте</w:t>
      </w:r>
      <w:r>
        <w:rPr>
          <w:rFonts w:ascii="Times New Roman" w:hAnsi="Times New Roman"/>
          <w:sz w:val="28"/>
          <w:szCs w:val="28"/>
        </w:rPr>
        <w:t xml:space="preserve"> муниципальной</w:t>
      </w:r>
      <w:r w:rsidRPr="00CB3B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CB3B6C">
        <w:rPr>
          <w:rFonts w:ascii="Times New Roman" w:hAnsi="Times New Roman"/>
          <w:sz w:val="28"/>
          <w:szCs w:val="28"/>
        </w:rPr>
        <w:t>рограммы позици</w:t>
      </w:r>
      <w:r>
        <w:rPr>
          <w:rFonts w:ascii="Times New Roman" w:hAnsi="Times New Roman"/>
          <w:sz w:val="28"/>
          <w:szCs w:val="28"/>
        </w:rPr>
        <w:t>ю</w:t>
      </w:r>
      <w:r w:rsidRPr="00CB3B6C">
        <w:rPr>
          <w:rFonts w:ascii="Times New Roman" w:hAnsi="Times New Roman"/>
          <w:sz w:val="28"/>
          <w:szCs w:val="28"/>
        </w:rPr>
        <w:t>, касающ</w:t>
      </w:r>
      <w:r>
        <w:rPr>
          <w:rFonts w:ascii="Times New Roman" w:hAnsi="Times New Roman"/>
          <w:sz w:val="28"/>
          <w:szCs w:val="28"/>
        </w:rPr>
        <w:t>ую</w:t>
      </w:r>
      <w:r w:rsidRPr="00CB3B6C">
        <w:rPr>
          <w:rFonts w:ascii="Times New Roman" w:hAnsi="Times New Roman"/>
          <w:sz w:val="28"/>
          <w:szCs w:val="28"/>
        </w:rPr>
        <w:t>ся объемов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3B6C">
        <w:rPr>
          <w:rFonts w:ascii="Times New Roman" w:hAnsi="Times New Roman"/>
          <w:sz w:val="28"/>
          <w:szCs w:val="28"/>
        </w:rPr>
        <w:t>финансирования, изложить в следующей редакции:</w:t>
      </w: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51"/>
        <w:gridCol w:w="4110"/>
        <w:gridCol w:w="5178"/>
      </w:tblGrid>
      <w:tr w:rsidR="00276FCB" w:rsidRPr="00276FCB" w:rsidTr="00972B02">
        <w:trPr>
          <w:trHeight w:val="572"/>
          <w:tblCellSpacing w:w="5" w:type="nil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B" w:rsidRPr="00276FCB" w:rsidRDefault="00276FCB" w:rsidP="00972B02">
            <w:pPr>
              <w:pStyle w:val="ConsPlusCell"/>
              <w:jc w:val="right"/>
            </w:pPr>
            <w:r w:rsidRPr="00276FCB"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B" w:rsidRPr="00276FCB" w:rsidRDefault="00276FCB" w:rsidP="00972B02">
            <w:pPr>
              <w:pStyle w:val="ConsPlusCell"/>
              <w:rPr>
                <w:highlight w:val="magenta"/>
              </w:rPr>
            </w:pPr>
            <w:r w:rsidRPr="00276FCB">
              <w:t xml:space="preserve">Объемы финансирования муниципальной программы по годам реализации, рублей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B" w:rsidRPr="00276FCB" w:rsidRDefault="00276FCB" w:rsidP="00972B02">
            <w:pPr>
              <w:pStyle w:val="ConsPlusCell"/>
            </w:pPr>
            <w:r w:rsidRPr="00276FCB">
              <w:t>ВСЕГО: 163</w:t>
            </w:r>
            <w:r>
              <w:t> 297 791,54</w:t>
            </w:r>
            <w:r w:rsidRPr="00276FCB">
              <w:t xml:space="preserve"> рубл</w:t>
            </w:r>
            <w:r>
              <w:t>ь</w:t>
            </w:r>
            <w:r w:rsidRPr="00276FCB">
              <w:t>, в том числе: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2015 год – 32 618 280,18 рублей;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2016 год – 26</w:t>
            </w:r>
            <w:r>
              <w:t> 356 960,49</w:t>
            </w:r>
            <w:r w:rsidRPr="00276FCB">
              <w:t xml:space="preserve"> рубл</w:t>
            </w:r>
            <w:r>
              <w:t>ей</w:t>
            </w:r>
            <w:r w:rsidRPr="00276FCB">
              <w:t>;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2017 год – 20 808 177,00 рублей;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lastRenderedPageBreak/>
              <w:t>2018 год – 20 961 863,00 рубля;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2019 год – 22 001 066,00 рублей;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2020 год – 40 551 444,87 рубля.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из них: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местный бюджет: 154</w:t>
            </w:r>
            <w:r>
              <w:t> 194 241,54</w:t>
            </w:r>
            <w:r w:rsidRPr="00276FCB">
              <w:t xml:space="preserve"> рубл</w:t>
            </w:r>
            <w:r>
              <w:t>ь</w:t>
            </w:r>
            <w:r w:rsidRPr="00276FCB">
              <w:t>;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в том числе: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2015 год – 31 965 280,18 рублей;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2016 год – 24</w:t>
            </w:r>
            <w:r>
              <w:t> 734 310,49</w:t>
            </w:r>
            <w:r w:rsidRPr="00276FCB">
              <w:t xml:space="preserve"> рублей;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2017 год – 18 532 877,00 рублей;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2018 год – 18 685 563,00 рубля;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2019 год – 19 724 766,00 рублей;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2020 год – 40 551 444,87 рубля.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областной бюджет: 2 660 050,00 рублей;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в том числе: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2015 год – 653 000,00 рублей;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2016 год – 1 088 850,00 рублей;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2017 год – 305 400,00 рублей;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2018 год – 306 400,00 рублей;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2019 год – 306 400,00 рублей;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2020 год – 0,00 рублей.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федеральный бюджет 6 443 500,00 рублей;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в том числе: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2015 год – 0,00 рублей;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2016 год – 533 800,00 рублей;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2017 год – 1 969 900,00 рублей;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2018 год – 1 969 900,00 рублей;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2019 год – 1 969 900,00 рублей;</w:t>
            </w:r>
          </w:p>
          <w:p w:rsidR="00276FCB" w:rsidRPr="00276FCB" w:rsidRDefault="00276FCB" w:rsidP="00972B02">
            <w:pPr>
              <w:pStyle w:val="ConsPlusCell"/>
            </w:pPr>
            <w:r w:rsidRPr="00276FCB">
              <w:t>2020 год – 0,00 рублей.</w:t>
            </w:r>
          </w:p>
        </w:tc>
      </w:tr>
    </w:tbl>
    <w:p w:rsidR="00D76BCA" w:rsidRPr="0019528C" w:rsidRDefault="00D76BCA" w:rsidP="00D76BCA">
      <w:pPr>
        <w:numPr>
          <w:ilvl w:val="1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528C">
        <w:rPr>
          <w:rFonts w:ascii="Times New Roman" w:hAnsi="Times New Roman"/>
          <w:sz w:val="28"/>
          <w:szCs w:val="28"/>
        </w:rPr>
        <w:lastRenderedPageBreak/>
        <w:t>Приложение № 2 к муниципальной программе изложить в новой редакции (прил</w:t>
      </w:r>
      <w:r>
        <w:rPr>
          <w:rFonts w:ascii="Times New Roman" w:hAnsi="Times New Roman"/>
          <w:sz w:val="28"/>
          <w:szCs w:val="28"/>
        </w:rPr>
        <w:t>агается</w:t>
      </w:r>
      <w:r w:rsidRPr="0019528C">
        <w:rPr>
          <w:rFonts w:ascii="Times New Roman" w:hAnsi="Times New Roman"/>
          <w:sz w:val="28"/>
          <w:szCs w:val="28"/>
        </w:rPr>
        <w:t>).</w:t>
      </w:r>
    </w:p>
    <w:p w:rsidR="003D4E4B" w:rsidRPr="0019528C" w:rsidRDefault="00DE79C2" w:rsidP="006F13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528C">
        <w:rPr>
          <w:rFonts w:ascii="Times New Roman" w:hAnsi="Times New Roman"/>
          <w:sz w:val="28"/>
          <w:szCs w:val="28"/>
        </w:rPr>
        <w:t>2</w:t>
      </w:r>
      <w:r w:rsidR="00E02661" w:rsidRPr="0019528C">
        <w:rPr>
          <w:rFonts w:ascii="Times New Roman" w:hAnsi="Times New Roman"/>
          <w:sz w:val="28"/>
          <w:szCs w:val="28"/>
        </w:rPr>
        <w:t xml:space="preserve">. </w:t>
      </w:r>
      <w:r w:rsidR="003D4E4B" w:rsidRPr="0019528C">
        <w:rPr>
          <w:rFonts w:ascii="Times New Roman" w:hAnsi="Times New Roman"/>
          <w:sz w:val="28"/>
          <w:szCs w:val="28"/>
        </w:rPr>
        <w:t>Опубликовать настоящее постановление в газете «Муниципальный вестник» и разместить на официальном сайте Кушвинского городского округа в сети Интернет.</w:t>
      </w:r>
    </w:p>
    <w:p w:rsidR="003D4E4B" w:rsidRPr="0019528C" w:rsidRDefault="00DE79C2" w:rsidP="00E02661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9528C">
        <w:rPr>
          <w:rFonts w:ascii="Times New Roman" w:hAnsi="Times New Roman" w:cs="Times New Roman"/>
          <w:sz w:val="28"/>
          <w:szCs w:val="28"/>
        </w:rPr>
        <w:t>3</w:t>
      </w:r>
      <w:r w:rsidR="00E02661" w:rsidRPr="0019528C">
        <w:rPr>
          <w:rFonts w:ascii="Times New Roman" w:hAnsi="Times New Roman" w:cs="Times New Roman"/>
          <w:sz w:val="28"/>
          <w:szCs w:val="28"/>
        </w:rPr>
        <w:t>.</w:t>
      </w:r>
      <w:r w:rsidR="009626DB" w:rsidRPr="0019528C">
        <w:rPr>
          <w:rFonts w:ascii="Times New Roman" w:hAnsi="Times New Roman" w:cs="Times New Roman"/>
          <w:sz w:val="28"/>
          <w:szCs w:val="28"/>
        </w:rPr>
        <w:t xml:space="preserve"> </w:t>
      </w:r>
      <w:r w:rsidR="003D4E4B" w:rsidRPr="0019528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его официального опубликования.</w:t>
      </w:r>
    </w:p>
    <w:p w:rsidR="003D4E4B" w:rsidRPr="0019528C" w:rsidRDefault="00DE79C2" w:rsidP="0053241A">
      <w:pPr>
        <w:pStyle w:val="ConsPlusNormal"/>
        <w:tabs>
          <w:tab w:val="left" w:pos="993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28C">
        <w:rPr>
          <w:rFonts w:ascii="Times New Roman" w:hAnsi="Times New Roman" w:cs="Times New Roman"/>
          <w:sz w:val="28"/>
          <w:szCs w:val="28"/>
        </w:rPr>
        <w:t>4</w:t>
      </w:r>
      <w:r w:rsidR="003D4E4B" w:rsidRPr="0019528C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оставляю за собой.</w:t>
      </w:r>
    </w:p>
    <w:p w:rsidR="003D4E4B" w:rsidRPr="0019528C" w:rsidRDefault="003D4E4B" w:rsidP="00986D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55FB" w:rsidRPr="0019528C" w:rsidRDefault="002C55FB" w:rsidP="00986D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771B6" w:rsidRDefault="00E771B6" w:rsidP="00986D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81322" w:rsidRDefault="00E81322" w:rsidP="00986D85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9528C" w:rsidRDefault="003D4E4B" w:rsidP="004814C7">
      <w:pPr>
        <w:rPr>
          <w:rFonts w:ascii="Times New Roman" w:hAnsi="Times New Roman"/>
          <w:sz w:val="28"/>
        </w:rPr>
      </w:pPr>
      <w:r w:rsidRPr="0019528C">
        <w:rPr>
          <w:rFonts w:ascii="Times New Roman" w:hAnsi="Times New Roman"/>
          <w:sz w:val="28"/>
          <w:szCs w:val="28"/>
        </w:rPr>
        <w:t>Глава городского округа</w:t>
      </w:r>
      <w:r w:rsidR="0019528C">
        <w:rPr>
          <w:rFonts w:ascii="Times New Roman" w:hAnsi="Times New Roman"/>
          <w:sz w:val="28"/>
          <w:szCs w:val="28"/>
        </w:rPr>
        <w:tab/>
      </w:r>
      <w:r w:rsidR="0019528C">
        <w:rPr>
          <w:rFonts w:ascii="Times New Roman" w:hAnsi="Times New Roman"/>
          <w:sz w:val="28"/>
          <w:szCs w:val="28"/>
        </w:rPr>
        <w:tab/>
      </w:r>
      <w:r w:rsidR="0019528C">
        <w:rPr>
          <w:rFonts w:ascii="Times New Roman" w:hAnsi="Times New Roman"/>
          <w:sz w:val="28"/>
          <w:szCs w:val="28"/>
        </w:rPr>
        <w:tab/>
      </w:r>
      <w:r w:rsidR="0019528C">
        <w:rPr>
          <w:rFonts w:ascii="Times New Roman" w:hAnsi="Times New Roman"/>
          <w:sz w:val="28"/>
          <w:szCs w:val="28"/>
        </w:rPr>
        <w:tab/>
      </w:r>
      <w:r w:rsidR="0019528C">
        <w:rPr>
          <w:rFonts w:ascii="Times New Roman" w:hAnsi="Times New Roman"/>
          <w:sz w:val="28"/>
          <w:szCs w:val="28"/>
        </w:rPr>
        <w:tab/>
      </w:r>
      <w:r w:rsidR="006F4765">
        <w:rPr>
          <w:rFonts w:ascii="Times New Roman" w:hAnsi="Times New Roman"/>
          <w:sz w:val="28"/>
          <w:szCs w:val="28"/>
        </w:rPr>
        <w:tab/>
      </w:r>
      <w:r w:rsidR="006F4765">
        <w:rPr>
          <w:rFonts w:ascii="Times New Roman" w:hAnsi="Times New Roman"/>
          <w:sz w:val="28"/>
          <w:szCs w:val="28"/>
        </w:rPr>
        <w:tab/>
      </w:r>
      <w:r w:rsidRPr="0019528C">
        <w:rPr>
          <w:rFonts w:ascii="Times New Roman" w:hAnsi="Times New Roman"/>
          <w:sz w:val="28"/>
          <w:szCs w:val="28"/>
        </w:rPr>
        <w:t>М.В. Слепухин</w:t>
      </w:r>
    </w:p>
    <w:sectPr w:rsidR="0019528C" w:rsidSect="00E57CAC">
      <w:headerReference w:type="even" r:id="rId9"/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663" w:rsidRDefault="00C07663" w:rsidP="003B07F0">
      <w:pPr>
        <w:spacing w:after="0" w:line="240" w:lineRule="auto"/>
      </w:pPr>
      <w:r>
        <w:separator/>
      </w:r>
    </w:p>
  </w:endnote>
  <w:endnote w:type="continuationSeparator" w:id="0">
    <w:p w:rsidR="00C07663" w:rsidRDefault="00C07663" w:rsidP="003B0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663" w:rsidRDefault="00C07663" w:rsidP="003B07F0">
      <w:pPr>
        <w:spacing w:after="0" w:line="240" w:lineRule="auto"/>
      </w:pPr>
      <w:r>
        <w:separator/>
      </w:r>
    </w:p>
  </w:footnote>
  <w:footnote w:type="continuationSeparator" w:id="0">
    <w:p w:rsidR="00C07663" w:rsidRDefault="00C07663" w:rsidP="003B0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B02" w:rsidRDefault="00D073E3" w:rsidP="00061D6C">
    <w:pPr>
      <w:pStyle w:val="a8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972B02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972B02" w:rsidRDefault="00972B02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68938"/>
      <w:docPartObj>
        <w:docPartGallery w:val="Page Numbers (Top of Page)"/>
        <w:docPartUnique/>
      </w:docPartObj>
    </w:sdtPr>
    <w:sdtContent>
      <w:p w:rsidR="00972B02" w:rsidRDefault="00D073E3">
        <w:pPr>
          <w:pStyle w:val="a8"/>
          <w:jc w:val="center"/>
        </w:pPr>
        <w:fldSimple w:instr=" PAGE   \* MERGEFORMAT ">
          <w:r w:rsidR="000E2B3D">
            <w:rPr>
              <w:noProof/>
            </w:rPr>
            <w:t>2</w:t>
          </w:r>
        </w:fldSimple>
      </w:p>
    </w:sdtContent>
  </w:sdt>
  <w:p w:rsidR="00972B02" w:rsidRDefault="00972B0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2C97B2B"/>
    <w:multiLevelType w:val="hybridMultilevel"/>
    <w:tmpl w:val="3D3CAE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pStyle w:val="2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C25250"/>
    <w:multiLevelType w:val="multilevel"/>
    <w:tmpl w:val="DE642BB4"/>
    <w:lvl w:ilvl="0">
      <w:start w:val="1"/>
      <w:numFmt w:val="decimal"/>
      <w:lvlText w:val="%1."/>
      <w:lvlJc w:val="left"/>
      <w:pPr>
        <w:ind w:left="3052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341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6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19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83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47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980" w:hanging="2160"/>
      </w:pPr>
      <w:rPr>
        <w:rFonts w:cs="Times New Roman" w:hint="default"/>
      </w:rPr>
    </w:lvl>
  </w:abstractNum>
  <w:abstractNum w:abstractNumId="5">
    <w:nsid w:val="0BC36FCA"/>
    <w:multiLevelType w:val="hybridMultilevel"/>
    <w:tmpl w:val="59408168"/>
    <w:lvl w:ilvl="0" w:tplc="B74C765E">
      <w:start w:val="1"/>
      <w:numFmt w:val="decimal"/>
      <w:lvlText w:val="%1)"/>
      <w:lvlJc w:val="left"/>
      <w:pPr>
        <w:ind w:left="71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  <w:rPr>
        <w:rFonts w:cs="Times New Roman"/>
      </w:rPr>
    </w:lvl>
  </w:abstractNum>
  <w:abstractNum w:abstractNumId="6">
    <w:nsid w:val="188F6E60"/>
    <w:multiLevelType w:val="hybridMultilevel"/>
    <w:tmpl w:val="0F7678D6"/>
    <w:lvl w:ilvl="0" w:tplc="8EDE4736">
      <w:start w:val="1"/>
      <w:numFmt w:val="decimal"/>
      <w:lvlText w:val="%1."/>
      <w:lvlJc w:val="center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8347C0"/>
    <w:multiLevelType w:val="multilevel"/>
    <w:tmpl w:val="BA8AF0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3860229"/>
    <w:multiLevelType w:val="hybridMultilevel"/>
    <w:tmpl w:val="32F8B0EA"/>
    <w:lvl w:ilvl="0" w:tplc="41D4C3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EC0A97"/>
    <w:multiLevelType w:val="hybridMultilevel"/>
    <w:tmpl w:val="74882546"/>
    <w:lvl w:ilvl="0" w:tplc="D5860F12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27E8"/>
    <w:multiLevelType w:val="multilevel"/>
    <w:tmpl w:val="10CEEB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830" w:hanging="111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90" w:hanging="111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50" w:hanging="111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910" w:hanging="111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70" w:hanging="111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  <w:color w:val="auto"/>
      </w:rPr>
    </w:lvl>
  </w:abstractNum>
  <w:abstractNum w:abstractNumId="11">
    <w:nsid w:val="37D360D4"/>
    <w:multiLevelType w:val="hybridMultilevel"/>
    <w:tmpl w:val="098A5982"/>
    <w:lvl w:ilvl="0" w:tplc="FFFFFFFF">
      <w:start w:val="1"/>
      <w:numFmt w:val="bullet"/>
      <w:pStyle w:val="ListItemC0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A0716A"/>
    <w:multiLevelType w:val="multilevel"/>
    <w:tmpl w:val="DE642BB4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cs="Times New Roman" w:hint="default"/>
      </w:rPr>
    </w:lvl>
  </w:abstractNum>
  <w:abstractNum w:abstractNumId="13">
    <w:nsid w:val="46003039"/>
    <w:multiLevelType w:val="multilevel"/>
    <w:tmpl w:val="A16C58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4">
    <w:nsid w:val="46980A7F"/>
    <w:multiLevelType w:val="hybridMultilevel"/>
    <w:tmpl w:val="57A6FF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95B6E4B"/>
    <w:multiLevelType w:val="multilevel"/>
    <w:tmpl w:val="17E6226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16">
    <w:nsid w:val="54656A50"/>
    <w:multiLevelType w:val="multilevel"/>
    <w:tmpl w:val="2DEAE894"/>
    <w:lvl w:ilvl="0">
      <w:start w:val="1"/>
      <w:numFmt w:val="decimal"/>
      <w:lvlText w:val="%1."/>
      <w:lvlJc w:val="left"/>
      <w:pPr>
        <w:ind w:left="1485" w:hanging="87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20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30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17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40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6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8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735" w:hanging="2160"/>
      </w:pPr>
      <w:rPr>
        <w:rFonts w:cs="Times New Roman" w:hint="default"/>
      </w:rPr>
    </w:lvl>
  </w:abstractNum>
  <w:abstractNum w:abstractNumId="17">
    <w:nsid w:val="56F53653"/>
    <w:multiLevelType w:val="hybridMultilevel"/>
    <w:tmpl w:val="65C830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71E6FE6"/>
    <w:multiLevelType w:val="multilevel"/>
    <w:tmpl w:val="44E0A242"/>
    <w:lvl w:ilvl="0">
      <w:start w:val="1"/>
      <w:numFmt w:val="decimal"/>
      <w:lvlText w:val="%1."/>
      <w:lvlJc w:val="left"/>
      <w:pPr>
        <w:ind w:left="1170" w:hanging="11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78" w:hanging="11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86" w:hanging="11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94" w:hanging="117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02" w:hanging="117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710" w:hanging="117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19">
    <w:nsid w:val="579B2983"/>
    <w:multiLevelType w:val="multilevel"/>
    <w:tmpl w:val="30DE3F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621C0A81"/>
    <w:multiLevelType w:val="multilevel"/>
    <w:tmpl w:val="DE642BB4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cs="Times New Roman" w:hint="default"/>
      </w:rPr>
    </w:lvl>
  </w:abstractNum>
  <w:abstractNum w:abstractNumId="21">
    <w:nsid w:val="68E4423C"/>
    <w:multiLevelType w:val="multilevel"/>
    <w:tmpl w:val="8C3080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223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35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5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4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7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58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824" w:hanging="1800"/>
      </w:pPr>
      <w:rPr>
        <w:rFonts w:cs="Times New Roman" w:hint="default"/>
      </w:rPr>
    </w:lvl>
  </w:abstractNum>
  <w:abstractNum w:abstractNumId="22">
    <w:nsid w:val="6D84386C"/>
    <w:multiLevelType w:val="multilevel"/>
    <w:tmpl w:val="1A8234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3">
    <w:nsid w:val="788F63AF"/>
    <w:multiLevelType w:val="hybridMultilevel"/>
    <w:tmpl w:val="5D502BA4"/>
    <w:lvl w:ilvl="0" w:tplc="421A4AAE">
      <w:start w:val="2020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9B322BC"/>
    <w:multiLevelType w:val="multilevel"/>
    <w:tmpl w:val="5C6AA84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223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35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5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4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7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58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824" w:hanging="1800"/>
      </w:pPr>
      <w:rPr>
        <w:rFonts w:cs="Times New Roman" w:hint="default"/>
      </w:r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15"/>
  </w:num>
  <w:num w:numId="5">
    <w:abstractNumId w:val="1"/>
  </w:num>
  <w:num w:numId="6">
    <w:abstractNumId w:val="11"/>
  </w:num>
  <w:num w:numId="7">
    <w:abstractNumId w:val="5"/>
  </w:num>
  <w:num w:numId="8">
    <w:abstractNumId w:val="18"/>
  </w:num>
  <w:num w:numId="9">
    <w:abstractNumId w:val="24"/>
  </w:num>
  <w:num w:numId="10">
    <w:abstractNumId w:val="21"/>
  </w:num>
  <w:num w:numId="11">
    <w:abstractNumId w:val="7"/>
  </w:num>
  <w:num w:numId="12">
    <w:abstractNumId w:val="0"/>
  </w:num>
  <w:num w:numId="13">
    <w:abstractNumId w:val="22"/>
  </w:num>
  <w:num w:numId="14">
    <w:abstractNumId w:val="19"/>
  </w:num>
  <w:num w:numId="15">
    <w:abstractNumId w:val="14"/>
  </w:num>
  <w:num w:numId="16">
    <w:abstractNumId w:val="13"/>
  </w:num>
  <w:num w:numId="17">
    <w:abstractNumId w:val="4"/>
  </w:num>
  <w:num w:numId="18">
    <w:abstractNumId w:val="17"/>
  </w:num>
  <w:num w:numId="19">
    <w:abstractNumId w:val="2"/>
  </w:num>
  <w:num w:numId="20">
    <w:abstractNumId w:val="16"/>
  </w:num>
  <w:num w:numId="21">
    <w:abstractNumId w:val="23"/>
  </w:num>
  <w:num w:numId="22">
    <w:abstractNumId w:val="20"/>
  </w:num>
  <w:num w:numId="23">
    <w:abstractNumId w:val="8"/>
  </w:num>
  <w:num w:numId="24">
    <w:abstractNumId w:val="12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5F71"/>
    <w:rsid w:val="000005A4"/>
    <w:rsid w:val="00000F13"/>
    <w:rsid w:val="0000154E"/>
    <w:rsid w:val="000015F0"/>
    <w:rsid w:val="00002A9B"/>
    <w:rsid w:val="00002D37"/>
    <w:rsid w:val="00002F72"/>
    <w:rsid w:val="0000304C"/>
    <w:rsid w:val="00003426"/>
    <w:rsid w:val="0000580F"/>
    <w:rsid w:val="00006390"/>
    <w:rsid w:val="00006909"/>
    <w:rsid w:val="00007244"/>
    <w:rsid w:val="000073A6"/>
    <w:rsid w:val="00011565"/>
    <w:rsid w:val="00011F68"/>
    <w:rsid w:val="00012679"/>
    <w:rsid w:val="00012CE9"/>
    <w:rsid w:val="00013558"/>
    <w:rsid w:val="0001368A"/>
    <w:rsid w:val="00014E3F"/>
    <w:rsid w:val="000169A3"/>
    <w:rsid w:val="00016D43"/>
    <w:rsid w:val="00017057"/>
    <w:rsid w:val="00020618"/>
    <w:rsid w:val="0002207A"/>
    <w:rsid w:val="000226BD"/>
    <w:rsid w:val="00023456"/>
    <w:rsid w:val="000234A6"/>
    <w:rsid w:val="00023B6E"/>
    <w:rsid w:val="000261E0"/>
    <w:rsid w:val="0002622C"/>
    <w:rsid w:val="00026B3A"/>
    <w:rsid w:val="00031B5E"/>
    <w:rsid w:val="00033A3A"/>
    <w:rsid w:val="00034A21"/>
    <w:rsid w:val="00034B13"/>
    <w:rsid w:val="00035E21"/>
    <w:rsid w:val="00036A1B"/>
    <w:rsid w:val="00037AE2"/>
    <w:rsid w:val="0004036B"/>
    <w:rsid w:val="000407B8"/>
    <w:rsid w:val="00041B80"/>
    <w:rsid w:val="00041F1F"/>
    <w:rsid w:val="000422A2"/>
    <w:rsid w:val="00044770"/>
    <w:rsid w:val="0004518A"/>
    <w:rsid w:val="00045503"/>
    <w:rsid w:val="00046470"/>
    <w:rsid w:val="00046E91"/>
    <w:rsid w:val="0005005A"/>
    <w:rsid w:val="00050EF0"/>
    <w:rsid w:val="00051E24"/>
    <w:rsid w:val="000543DA"/>
    <w:rsid w:val="00057169"/>
    <w:rsid w:val="00057426"/>
    <w:rsid w:val="00057C47"/>
    <w:rsid w:val="00057E0D"/>
    <w:rsid w:val="0006014B"/>
    <w:rsid w:val="00060B05"/>
    <w:rsid w:val="00061D6C"/>
    <w:rsid w:val="00063F64"/>
    <w:rsid w:val="00064AD1"/>
    <w:rsid w:val="0006596D"/>
    <w:rsid w:val="0007011A"/>
    <w:rsid w:val="0007154D"/>
    <w:rsid w:val="000741DA"/>
    <w:rsid w:val="00075284"/>
    <w:rsid w:val="000771FD"/>
    <w:rsid w:val="000772D3"/>
    <w:rsid w:val="0008039E"/>
    <w:rsid w:val="00080BBE"/>
    <w:rsid w:val="00081AEC"/>
    <w:rsid w:val="00081D78"/>
    <w:rsid w:val="0008211B"/>
    <w:rsid w:val="00082518"/>
    <w:rsid w:val="00083277"/>
    <w:rsid w:val="0008337B"/>
    <w:rsid w:val="00083460"/>
    <w:rsid w:val="000848D5"/>
    <w:rsid w:val="00084FA1"/>
    <w:rsid w:val="00085386"/>
    <w:rsid w:val="000865DE"/>
    <w:rsid w:val="000866DA"/>
    <w:rsid w:val="00087624"/>
    <w:rsid w:val="00087864"/>
    <w:rsid w:val="00087EFC"/>
    <w:rsid w:val="00090576"/>
    <w:rsid w:val="0009132D"/>
    <w:rsid w:val="000917B2"/>
    <w:rsid w:val="00091AFF"/>
    <w:rsid w:val="00092F6C"/>
    <w:rsid w:val="00093117"/>
    <w:rsid w:val="00093488"/>
    <w:rsid w:val="00094260"/>
    <w:rsid w:val="000942D1"/>
    <w:rsid w:val="00094387"/>
    <w:rsid w:val="000949A5"/>
    <w:rsid w:val="00094C3E"/>
    <w:rsid w:val="000969E3"/>
    <w:rsid w:val="00096A08"/>
    <w:rsid w:val="0009734A"/>
    <w:rsid w:val="000A0061"/>
    <w:rsid w:val="000A0EA0"/>
    <w:rsid w:val="000A1972"/>
    <w:rsid w:val="000A1EBC"/>
    <w:rsid w:val="000A23B2"/>
    <w:rsid w:val="000A2DEB"/>
    <w:rsid w:val="000A412E"/>
    <w:rsid w:val="000A6230"/>
    <w:rsid w:val="000A6AE1"/>
    <w:rsid w:val="000A745F"/>
    <w:rsid w:val="000A7C13"/>
    <w:rsid w:val="000A7FA4"/>
    <w:rsid w:val="000B0045"/>
    <w:rsid w:val="000B1CFF"/>
    <w:rsid w:val="000B420F"/>
    <w:rsid w:val="000B4B0B"/>
    <w:rsid w:val="000B6092"/>
    <w:rsid w:val="000B73B8"/>
    <w:rsid w:val="000B7664"/>
    <w:rsid w:val="000B78E2"/>
    <w:rsid w:val="000C1D53"/>
    <w:rsid w:val="000C1EA2"/>
    <w:rsid w:val="000C1FF1"/>
    <w:rsid w:val="000C39E5"/>
    <w:rsid w:val="000C42B6"/>
    <w:rsid w:val="000C467A"/>
    <w:rsid w:val="000C478B"/>
    <w:rsid w:val="000C5197"/>
    <w:rsid w:val="000C71B6"/>
    <w:rsid w:val="000D03F5"/>
    <w:rsid w:val="000D0A99"/>
    <w:rsid w:val="000D1802"/>
    <w:rsid w:val="000D1D81"/>
    <w:rsid w:val="000D22BC"/>
    <w:rsid w:val="000D3A2E"/>
    <w:rsid w:val="000D4A33"/>
    <w:rsid w:val="000D4CC9"/>
    <w:rsid w:val="000D51F7"/>
    <w:rsid w:val="000D5B40"/>
    <w:rsid w:val="000D5FF3"/>
    <w:rsid w:val="000D7C8E"/>
    <w:rsid w:val="000E048D"/>
    <w:rsid w:val="000E151D"/>
    <w:rsid w:val="000E21CA"/>
    <w:rsid w:val="000E2B3D"/>
    <w:rsid w:val="000E311A"/>
    <w:rsid w:val="000E3763"/>
    <w:rsid w:val="000E3A16"/>
    <w:rsid w:val="000E3C42"/>
    <w:rsid w:val="000E4089"/>
    <w:rsid w:val="000E4639"/>
    <w:rsid w:val="000E4D9B"/>
    <w:rsid w:val="000E4EDD"/>
    <w:rsid w:val="000E604A"/>
    <w:rsid w:val="000E6455"/>
    <w:rsid w:val="000E6D26"/>
    <w:rsid w:val="000E6F3A"/>
    <w:rsid w:val="000E71DB"/>
    <w:rsid w:val="000E7531"/>
    <w:rsid w:val="000F0CD2"/>
    <w:rsid w:val="000F23FA"/>
    <w:rsid w:val="000F2E86"/>
    <w:rsid w:val="000F3DF5"/>
    <w:rsid w:val="000F69F4"/>
    <w:rsid w:val="000F6C7D"/>
    <w:rsid w:val="0010067D"/>
    <w:rsid w:val="00100B94"/>
    <w:rsid w:val="00101292"/>
    <w:rsid w:val="00101789"/>
    <w:rsid w:val="00102CCF"/>
    <w:rsid w:val="001051A5"/>
    <w:rsid w:val="001052D5"/>
    <w:rsid w:val="00110CC0"/>
    <w:rsid w:val="00112443"/>
    <w:rsid w:val="00112A21"/>
    <w:rsid w:val="00112DD6"/>
    <w:rsid w:val="00113208"/>
    <w:rsid w:val="00114D1A"/>
    <w:rsid w:val="001157BF"/>
    <w:rsid w:val="00115DA9"/>
    <w:rsid w:val="00116AE5"/>
    <w:rsid w:val="00116EDA"/>
    <w:rsid w:val="00120044"/>
    <w:rsid w:val="00120EF7"/>
    <w:rsid w:val="0012106F"/>
    <w:rsid w:val="00122234"/>
    <w:rsid w:val="001222D4"/>
    <w:rsid w:val="00122AA5"/>
    <w:rsid w:val="00122AE0"/>
    <w:rsid w:val="001230AC"/>
    <w:rsid w:val="00125227"/>
    <w:rsid w:val="00125462"/>
    <w:rsid w:val="00127932"/>
    <w:rsid w:val="00132252"/>
    <w:rsid w:val="00132D28"/>
    <w:rsid w:val="00133C32"/>
    <w:rsid w:val="00133D33"/>
    <w:rsid w:val="00133E16"/>
    <w:rsid w:val="00134E8D"/>
    <w:rsid w:val="001353DA"/>
    <w:rsid w:val="00136028"/>
    <w:rsid w:val="001372DD"/>
    <w:rsid w:val="001374AC"/>
    <w:rsid w:val="001378D9"/>
    <w:rsid w:val="001379B3"/>
    <w:rsid w:val="00140EAE"/>
    <w:rsid w:val="001416D7"/>
    <w:rsid w:val="00143902"/>
    <w:rsid w:val="001440A5"/>
    <w:rsid w:val="00144565"/>
    <w:rsid w:val="001458EA"/>
    <w:rsid w:val="00145A93"/>
    <w:rsid w:val="00146A23"/>
    <w:rsid w:val="00146D23"/>
    <w:rsid w:val="001513E6"/>
    <w:rsid w:val="0015179F"/>
    <w:rsid w:val="0015223D"/>
    <w:rsid w:val="001523BD"/>
    <w:rsid w:val="00152E0A"/>
    <w:rsid w:val="00154357"/>
    <w:rsid w:val="00156516"/>
    <w:rsid w:val="00157008"/>
    <w:rsid w:val="001573CF"/>
    <w:rsid w:val="00157886"/>
    <w:rsid w:val="00157C8C"/>
    <w:rsid w:val="00160F21"/>
    <w:rsid w:val="00161013"/>
    <w:rsid w:val="0016128E"/>
    <w:rsid w:val="001618CF"/>
    <w:rsid w:val="001628B3"/>
    <w:rsid w:val="00162B2E"/>
    <w:rsid w:val="00162D7B"/>
    <w:rsid w:val="00163C92"/>
    <w:rsid w:val="001643B6"/>
    <w:rsid w:val="001648D4"/>
    <w:rsid w:val="00165598"/>
    <w:rsid w:val="00165CB9"/>
    <w:rsid w:val="001661FB"/>
    <w:rsid w:val="00167830"/>
    <w:rsid w:val="001700EC"/>
    <w:rsid w:val="001701DD"/>
    <w:rsid w:val="001702D6"/>
    <w:rsid w:val="001732FD"/>
    <w:rsid w:val="00174304"/>
    <w:rsid w:val="001764ED"/>
    <w:rsid w:val="00176E39"/>
    <w:rsid w:val="00177A7F"/>
    <w:rsid w:val="001816F7"/>
    <w:rsid w:val="00181B67"/>
    <w:rsid w:val="0018208A"/>
    <w:rsid w:val="00183A6F"/>
    <w:rsid w:val="00183CE6"/>
    <w:rsid w:val="001844D8"/>
    <w:rsid w:val="00185816"/>
    <w:rsid w:val="001859E4"/>
    <w:rsid w:val="00186FC7"/>
    <w:rsid w:val="001902EE"/>
    <w:rsid w:val="00190AA7"/>
    <w:rsid w:val="00194359"/>
    <w:rsid w:val="001945F1"/>
    <w:rsid w:val="0019528C"/>
    <w:rsid w:val="00197AD8"/>
    <w:rsid w:val="001A0236"/>
    <w:rsid w:val="001A06A9"/>
    <w:rsid w:val="001A0AB9"/>
    <w:rsid w:val="001A20BD"/>
    <w:rsid w:val="001A3223"/>
    <w:rsid w:val="001A45C3"/>
    <w:rsid w:val="001A4FFE"/>
    <w:rsid w:val="001A65FB"/>
    <w:rsid w:val="001A6681"/>
    <w:rsid w:val="001B211F"/>
    <w:rsid w:val="001B41CF"/>
    <w:rsid w:val="001B43CC"/>
    <w:rsid w:val="001B4FF5"/>
    <w:rsid w:val="001B6A40"/>
    <w:rsid w:val="001B77EA"/>
    <w:rsid w:val="001C012C"/>
    <w:rsid w:val="001C22CE"/>
    <w:rsid w:val="001C3046"/>
    <w:rsid w:val="001C38B3"/>
    <w:rsid w:val="001C4DF1"/>
    <w:rsid w:val="001C5651"/>
    <w:rsid w:val="001C5BD8"/>
    <w:rsid w:val="001C6069"/>
    <w:rsid w:val="001C692E"/>
    <w:rsid w:val="001C7B4B"/>
    <w:rsid w:val="001D0C95"/>
    <w:rsid w:val="001D176A"/>
    <w:rsid w:val="001D1EC1"/>
    <w:rsid w:val="001D27F3"/>
    <w:rsid w:val="001D3DB6"/>
    <w:rsid w:val="001D46E0"/>
    <w:rsid w:val="001D5A6E"/>
    <w:rsid w:val="001D6148"/>
    <w:rsid w:val="001D7915"/>
    <w:rsid w:val="001D7BE5"/>
    <w:rsid w:val="001E028C"/>
    <w:rsid w:val="001E054D"/>
    <w:rsid w:val="001E1CA5"/>
    <w:rsid w:val="001E1FF1"/>
    <w:rsid w:val="001E3106"/>
    <w:rsid w:val="001E3A6B"/>
    <w:rsid w:val="001E3BCE"/>
    <w:rsid w:val="001E3DC2"/>
    <w:rsid w:val="001E4167"/>
    <w:rsid w:val="001E5062"/>
    <w:rsid w:val="001E6D8B"/>
    <w:rsid w:val="001E71E1"/>
    <w:rsid w:val="001E75A6"/>
    <w:rsid w:val="001F1373"/>
    <w:rsid w:val="001F1F35"/>
    <w:rsid w:val="001F232D"/>
    <w:rsid w:val="001F4645"/>
    <w:rsid w:val="001F4E75"/>
    <w:rsid w:val="001F53B8"/>
    <w:rsid w:val="001F60F0"/>
    <w:rsid w:val="001F670D"/>
    <w:rsid w:val="001F6FE4"/>
    <w:rsid w:val="002004EE"/>
    <w:rsid w:val="002007CE"/>
    <w:rsid w:val="002021FB"/>
    <w:rsid w:val="00203204"/>
    <w:rsid w:val="00203E20"/>
    <w:rsid w:val="002041DD"/>
    <w:rsid w:val="00204277"/>
    <w:rsid w:val="0020493B"/>
    <w:rsid w:val="002072F6"/>
    <w:rsid w:val="002109D6"/>
    <w:rsid w:val="0021117D"/>
    <w:rsid w:val="00212283"/>
    <w:rsid w:val="00212C2A"/>
    <w:rsid w:val="00213C3F"/>
    <w:rsid w:val="00214DD5"/>
    <w:rsid w:val="00215284"/>
    <w:rsid w:val="00215A62"/>
    <w:rsid w:val="00215CC6"/>
    <w:rsid w:val="002161FF"/>
    <w:rsid w:val="00216922"/>
    <w:rsid w:val="00217A34"/>
    <w:rsid w:val="002200B5"/>
    <w:rsid w:val="0022031D"/>
    <w:rsid w:val="00220853"/>
    <w:rsid w:val="0022270C"/>
    <w:rsid w:val="00222803"/>
    <w:rsid w:val="0022291C"/>
    <w:rsid w:val="0022314C"/>
    <w:rsid w:val="0022360F"/>
    <w:rsid w:val="00223E5D"/>
    <w:rsid w:val="002255E9"/>
    <w:rsid w:val="00226381"/>
    <w:rsid w:val="00226879"/>
    <w:rsid w:val="00226D48"/>
    <w:rsid w:val="00226DC2"/>
    <w:rsid w:val="002278AA"/>
    <w:rsid w:val="00230D33"/>
    <w:rsid w:val="00230D72"/>
    <w:rsid w:val="002311B0"/>
    <w:rsid w:val="002313A5"/>
    <w:rsid w:val="002323D4"/>
    <w:rsid w:val="00232D5F"/>
    <w:rsid w:val="0023338F"/>
    <w:rsid w:val="00233A89"/>
    <w:rsid w:val="0023417F"/>
    <w:rsid w:val="00235B88"/>
    <w:rsid w:val="0023643F"/>
    <w:rsid w:val="00236E53"/>
    <w:rsid w:val="00236F77"/>
    <w:rsid w:val="00237558"/>
    <w:rsid w:val="00237CB2"/>
    <w:rsid w:val="002415E3"/>
    <w:rsid w:val="0024222F"/>
    <w:rsid w:val="002423FC"/>
    <w:rsid w:val="0024355E"/>
    <w:rsid w:val="00244A79"/>
    <w:rsid w:val="00244E70"/>
    <w:rsid w:val="002455D2"/>
    <w:rsid w:val="00246668"/>
    <w:rsid w:val="00246942"/>
    <w:rsid w:val="00246AEE"/>
    <w:rsid w:val="0025013D"/>
    <w:rsid w:val="00251747"/>
    <w:rsid w:val="00251CB1"/>
    <w:rsid w:val="00252AD2"/>
    <w:rsid w:val="002534D3"/>
    <w:rsid w:val="002535E2"/>
    <w:rsid w:val="00254476"/>
    <w:rsid w:val="00256B64"/>
    <w:rsid w:val="00256BF3"/>
    <w:rsid w:val="002572D7"/>
    <w:rsid w:val="0025766F"/>
    <w:rsid w:val="00257E73"/>
    <w:rsid w:val="00257F23"/>
    <w:rsid w:val="00261FCD"/>
    <w:rsid w:val="00267AC0"/>
    <w:rsid w:val="002706D3"/>
    <w:rsid w:val="002733FC"/>
    <w:rsid w:val="00273AE3"/>
    <w:rsid w:val="0027551C"/>
    <w:rsid w:val="00275AF5"/>
    <w:rsid w:val="00276959"/>
    <w:rsid w:val="00276FCB"/>
    <w:rsid w:val="00280A64"/>
    <w:rsid w:val="00281859"/>
    <w:rsid w:val="0028295D"/>
    <w:rsid w:val="00282B40"/>
    <w:rsid w:val="00283842"/>
    <w:rsid w:val="00283885"/>
    <w:rsid w:val="002838BB"/>
    <w:rsid w:val="00283BDB"/>
    <w:rsid w:val="00284953"/>
    <w:rsid w:val="00284CE8"/>
    <w:rsid w:val="0028503B"/>
    <w:rsid w:val="002855CD"/>
    <w:rsid w:val="00285C95"/>
    <w:rsid w:val="0028634C"/>
    <w:rsid w:val="002864BE"/>
    <w:rsid w:val="00286918"/>
    <w:rsid w:val="00287575"/>
    <w:rsid w:val="002908BD"/>
    <w:rsid w:val="002908F7"/>
    <w:rsid w:val="002925F9"/>
    <w:rsid w:val="0029296F"/>
    <w:rsid w:val="002938AB"/>
    <w:rsid w:val="002942BC"/>
    <w:rsid w:val="002944E2"/>
    <w:rsid w:val="00294C3D"/>
    <w:rsid w:val="0029528A"/>
    <w:rsid w:val="00296851"/>
    <w:rsid w:val="00297321"/>
    <w:rsid w:val="002A027D"/>
    <w:rsid w:val="002A0C9C"/>
    <w:rsid w:val="002A1AEC"/>
    <w:rsid w:val="002A2E0C"/>
    <w:rsid w:val="002A3C19"/>
    <w:rsid w:val="002A45F5"/>
    <w:rsid w:val="002A51A2"/>
    <w:rsid w:val="002A6C53"/>
    <w:rsid w:val="002A7ACE"/>
    <w:rsid w:val="002B0724"/>
    <w:rsid w:val="002B0B6B"/>
    <w:rsid w:val="002B191C"/>
    <w:rsid w:val="002B1E3C"/>
    <w:rsid w:val="002B3007"/>
    <w:rsid w:val="002B367B"/>
    <w:rsid w:val="002B3EEB"/>
    <w:rsid w:val="002B3F06"/>
    <w:rsid w:val="002B3F52"/>
    <w:rsid w:val="002B4D96"/>
    <w:rsid w:val="002B5C2A"/>
    <w:rsid w:val="002B6C75"/>
    <w:rsid w:val="002B6CDC"/>
    <w:rsid w:val="002C1727"/>
    <w:rsid w:val="002C235E"/>
    <w:rsid w:val="002C2C95"/>
    <w:rsid w:val="002C55FB"/>
    <w:rsid w:val="002C56A5"/>
    <w:rsid w:val="002D0AA3"/>
    <w:rsid w:val="002D218A"/>
    <w:rsid w:val="002D394B"/>
    <w:rsid w:val="002D3E1B"/>
    <w:rsid w:val="002D5050"/>
    <w:rsid w:val="002D5777"/>
    <w:rsid w:val="002D58DD"/>
    <w:rsid w:val="002D59A9"/>
    <w:rsid w:val="002D5B29"/>
    <w:rsid w:val="002D5C40"/>
    <w:rsid w:val="002D6424"/>
    <w:rsid w:val="002D72EE"/>
    <w:rsid w:val="002E0427"/>
    <w:rsid w:val="002E2070"/>
    <w:rsid w:val="002E247B"/>
    <w:rsid w:val="002E4220"/>
    <w:rsid w:val="002E48ED"/>
    <w:rsid w:val="002E4F32"/>
    <w:rsid w:val="002E570B"/>
    <w:rsid w:val="002E6412"/>
    <w:rsid w:val="002E6A2C"/>
    <w:rsid w:val="002E6DC8"/>
    <w:rsid w:val="002E7911"/>
    <w:rsid w:val="002E7C76"/>
    <w:rsid w:val="002F1184"/>
    <w:rsid w:val="002F1969"/>
    <w:rsid w:val="002F331B"/>
    <w:rsid w:val="002F35C4"/>
    <w:rsid w:val="002F3B2B"/>
    <w:rsid w:val="002F43FB"/>
    <w:rsid w:val="002F4C7A"/>
    <w:rsid w:val="002F5047"/>
    <w:rsid w:val="002F76C3"/>
    <w:rsid w:val="00300B3E"/>
    <w:rsid w:val="00301906"/>
    <w:rsid w:val="00301933"/>
    <w:rsid w:val="0030209B"/>
    <w:rsid w:val="00302158"/>
    <w:rsid w:val="003023ED"/>
    <w:rsid w:val="00303DFD"/>
    <w:rsid w:val="00304917"/>
    <w:rsid w:val="00306106"/>
    <w:rsid w:val="0030694E"/>
    <w:rsid w:val="00306ED2"/>
    <w:rsid w:val="003074D9"/>
    <w:rsid w:val="0030773D"/>
    <w:rsid w:val="00307A70"/>
    <w:rsid w:val="00311895"/>
    <w:rsid w:val="00311DB2"/>
    <w:rsid w:val="003121C1"/>
    <w:rsid w:val="00313BDE"/>
    <w:rsid w:val="00313C9C"/>
    <w:rsid w:val="00313CCA"/>
    <w:rsid w:val="00313FCC"/>
    <w:rsid w:val="00314FA2"/>
    <w:rsid w:val="0031504F"/>
    <w:rsid w:val="003156FB"/>
    <w:rsid w:val="00316C2E"/>
    <w:rsid w:val="0031778A"/>
    <w:rsid w:val="00317F8D"/>
    <w:rsid w:val="003201C8"/>
    <w:rsid w:val="0032091C"/>
    <w:rsid w:val="00320CE0"/>
    <w:rsid w:val="00325E10"/>
    <w:rsid w:val="00326C49"/>
    <w:rsid w:val="00331E37"/>
    <w:rsid w:val="00332118"/>
    <w:rsid w:val="00333E7B"/>
    <w:rsid w:val="00334862"/>
    <w:rsid w:val="00334A70"/>
    <w:rsid w:val="00335DEE"/>
    <w:rsid w:val="00336288"/>
    <w:rsid w:val="003364E5"/>
    <w:rsid w:val="00336B3E"/>
    <w:rsid w:val="003379AE"/>
    <w:rsid w:val="00337DF8"/>
    <w:rsid w:val="00340A6E"/>
    <w:rsid w:val="00341330"/>
    <w:rsid w:val="00341B71"/>
    <w:rsid w:val="00342251"/>
    <w:rsid w:val="0034345E"/>
    <w:rsid w:val="0034388D"/>
    <w:rsid w:val="00346A0A"/>
    <w:rsid w:val="00346F7B"/>
    <w:rsid w:val="00347B91"/>
    <w:rsid w:val="003503FC"/>
    <w:rsid w:val="00350FB3"/>
    <w:rsid w:val="00352083"/>
    <w:rsid w:val="00352EA0"/>
    <w:rsid w:val="00353B9E"/>
    <w:rsid w:val="00353C25"/>
    <w:rsid w:val="00354B05"/>
    <w:rsid w:val="00355FD2"/>
    <w:rsid w:val="00356D1F"/>
    <w:rsid w:val="0036037C"/>
    <w:rsid w:val="00361CC9"/>
    <w:rsid w:val="00362BAC"/>
    <w:rsid w:val="00363FBE"/>
    <w:rsid w:val="003657EC"/>
    <w:rsid w:val="00370525"/>
    <w:rsid w:val="003718E5"/>
    <w:rsid w:val="00371A1E"/>
    <w:rsid w:val="00371FFA"/>
    <w:rsid w:val="00373D19"/>
    <w:rsid w:val="0037637E"/>
    <w:rsid w:val="0037686A"/>
    <w:rsid w:val="0038077D"/>
    <w:rsid w:val="00381586"/>
    <w:rsid w:val="0038213A"/>
    <w:rsid w:val="00383C0F"/>
    <w:rsid w:val="00383E99"/>
    <w:rsid w:val="0038431A"/>
    <w:rsid w:val="00384674"/>
    <w:rsid w:val="00384E35"/>
    <w:rsid w:val="003864CB"/>
    <w:rsid w:val="003872BA"/>
    <w:rsid w:val="00390147"/>
    <w:rsid w:val="00391614"/>
    <w:rsid w:val="003921FC"/>
    <w:rsid w:val="003926FE"/>
    <w:rsid w:val="00392960"/>
    <w:rsid w:val="00393398"/>
    <w:rsid w:val="003934C5"/>
    <w:rsid w:val="00393FA1"/>
    <w:rsid w:val="00393FE4"/>
    <w:rsid w:val="00395735"/>
    <w:rsid w:val="003959FF"/>
    <w:rsid w:val="00395EE2"/>
    <w:rsid w:val="003961FC"/>
    <w:rsid w:val="00397798"/>
    <w:rsid w:val="00397A29"/>
    <w:rsid w:val="003A1113"/>
    <w:rsid w:val="003A1500"/>
    <w:rsid w:val="003A19BA"/>
    <w:rsid w:val="003A2824"/>
    <w:rsid w:val="003A35AA"/>
    <w:rsid w:val="003A5E83"/>
    <w:rsid w:val="003A6667"/>
    <w:rsid w:val="003A715D"/>
    <w:rsid w:val="003A756B"/>
    <w:rsid w:val="003B07F0"/>
    <w:rsid w:val="003B0B66"/>
    <w:rsid w:val="003B1759"/>
    <w:rsid w:val="003B266E"/>
    <w:rsid w:val="003B3CC6"/>
    <w:rsid w:val="003B4861"/>
    <w:rsid w:val="003B7727"/>
    <w:rsid w:val="003B7AB6"/>
    <w:rsid w:val="003C170A"/>
    <w:rsid w:val="003C26C1"/>
    <w:rsid w:val="003C2AAC"/>
    <w:rsid w:val="003C4111"/>
    <w:rsid w:val="003C52FA"/>
    <w:rsid w:val="003C565F"/>
    <w:rsid w:val="003C5906"/>
    <w:rsid w:val="003C5D9D"/>
    <w:rsid w:val="003C7183"/>
    <w:rsid w:val="003C79B1"/>
    <w:rsid w:val="003D0A22"/>
    <w:rsid w:val="003D1517"/>
    <w:rsid w:val="003D239C"/>
    <w:rsid w:val="003D30D3"/>
    <w:rsid w:val="003D42C0"/>
    <w:rsid w:val="003D4A36"/>
    <w:rsid w:val="003D4E4B"/>
    <w:rsid w:val="003D729E"/>
    <w:rsid w:val="003D7884"/>
    <w:rsid w:val="003D795A"/>
    <w:rsid w:val="003E0144"/>
    <w:rsid w:val="003E0BB4"/>
    <w:rsid w:val="003E1F0C"/>
    <w:rsid w:val="003E2B47"/>
    <w:rsid w:val="003E321B"/>
    <w:rsid w:val="003E37F0"/>
    <w:rsid w:val="003E66C0"/>
    <w:rsid w:val="003E6FF4"/>
    <w:rsid w:val="003E73EB"/>
    <w:rsid w:val="003F02F4"/>
    <w:rsid w:val="003F1401"/>
    <w:rsid w:val="003F14CB"/>
    <w:rsid w:val="003F1F2C"/>
    <w:rsid w:val="003F2AB5"/>
    <w:rsid w:val="003F2B84"/>
    <w:rsid w:val="003F2CC9"/>
    <w:rsid w:val="003F3265"/>
    <w:rsid w:val="003F50FC"/>
    <w:rsid w:val="003F61EE"/>
    <w:rsid w:val="004005C1"/>
    <w:rsid w:val="00401492"/>
    <w:rsid w:val="00401DE7"/>
    <w:rsid w:val="00402EF2"/>
    <w:rsid w:val="00402F2C"/>
    <w:rsid w:val="004039B7"/>
    <w:rsid w:val="004045A5"/>
    <w:rsid w:val="00404DE0"/>
    <w:rsid w:val="00406B26"/>
    <w:rsid w:val="004075D9"/>
    <w:rsid w:val="00407EBB"/>
    <w:rsid w:val="004101AA"/>
    <w:rsid w:val="0041205E"/>
    <w:rsid w:val="004125E6"/>
    <w:rsid w:val="00412D1C"/>
    <w:rsid w:val="00414A9E"/>
    <w:rsid w:val="00414C75"/>
    <w:rsid w:val="004151A1"/>
    <w:rsid w:val="00415480"/>
    <w:rsid w:val="004156A2"/>
    <w:rsid w:val="004157E7"/>
    <w:rsid w:val="004177CA"/>
    <w:rsid w:val="0042028A"/>
    <w:rsid w:val="004216BF"/>
    <w:rsid w:val="004217AC"/>
    <w:rsid w:val="00421C39"/>
    <w:rsid w:val="00422BCE"/>
    <w:rsid w:val="00422E28"/>
    <w:rsid w:val="00423308"/>
    <w:rsid w:val="00423D8C"/>
    <w:rsid w:val="00425B5C"/>
    <w:rsid w:val="00426379"/>
    <w:rsid w:val="00426875"/>
    <w:rsid w:val="0042748F"/>
    <w:rsid w:val="0042758C"/>
    <w:rsid w:val="004300B7"/>
    <w:rsid w:val="0043052F"/>
    <w:rsid w:val="00430C4E"/>
    <w:rsid w:val="004319CF"/>
    <w:rsid w:val="00432EAC"/>
    <w:rsid w:val="004347EF"/>
    <w:rsid w:val="00435678"/>
    <w:rsid w:val="00435737"/>
    <w:rsid w:val="00436723"/>
    <w:rsid w:val="004373CC"/>
    <w:rsid w:val="00437AFD"/>
    <w:rsid w:val="00437DE8"/>
    <w:rsid w:val="00440371"/>
    <w:rsid w:val="00440EA3"/>
    <w:rsid w:val="0044183A"/>
    <w:rsid w:val="00442492"/>
    <w:rsid w:val="00442C97"/>
    <w:rsid w:val="00442E70"/>
    <w:rsid w:val="00443656"/>
    <w:rsid w:val="00443BC6"/>
    <w:rsid w:val="00444503"/>
    <w:rsid w:val="004458AD"/>
    <w:rsid w:val="0044632B"/>
    <w:rsid w:val="00447D92"/>
    <w:rsid w:val="00450A71"/>
    <w:rsid w:val="00452BA9"/>
    <w:rsid w:val="00454228"/>
    <w:rsid w:val="00454B95"/>
    <w:rsid w:val="00454FBD"/>
    <w:rsid w:val="00455254"/>
    <w:rsid w:val="00455801"/>
    <w:rsid w:val="004559F6"/>
    <w:rsid w:val="00455F43"/>
    <w:rsid w:val="00456601"/>
    <w:rsid w:val="004572C3"/>
    <w:rsid w:val="004608E2"/>
    <w:rsid w:val="00461080"/>
    <w:rsid w:val="004618DE"/>
    <w:rsid w:val="00462FFB"/>
    <w:rsid w:val="004647A8"/>
    <w:rsid w:val="004653C4"/>
    <w:rsid w:val="0046572E"/>
    <w:rsid w:val="00465BFA"/>
    <w:rsid w:val="004660B8"/>
    <w:rsid w:val="004668F4"/>
    <w:rsid w:val="00466B18"/>
    <w:rsid w:val="00467143"/>
    <w:rsid w:val="0046746D"/>
    <w:rsid w:val="00473506"/>
    <w:rsid w:val="00473B8D"/>
    <w:rsid w:val="00474DA0"/>
    <w:rsid w:val="00475D6B"/>
    <w:rsid w:val="00476459"/>
    <w:rsid w:val="00477285"/>
    <w:rsid w:val="00480596"/>
    <w:rsid w:val="004806FB"/>
    <w:rsid w:val="004807E0"/>
    <w:rsid w:val="00480893"/>
    <w:rsid w:val="004814C7"/>
    <w:rsid w:val="0048182A"/>
    <w:rsid w:val="00481FB3"/>
    <w:rsid w:val="0048357F"/>
    <w:rsid w:val="00485781"/>
    <w:rsid w:val="00486D6A"/>
    <w:rsid w:val="004876C2"/>
    <w:rsid w:val="00492CD9"/>
    <w:rsid w:val="00495CBB"/>
    <w:rsid w:val="0049662B"/>
    <w:rsid w:val="004979B2"/>
    <w:rsid w:val="004A0F60"/>
    <w:rsid w:val="004A0FE1"/>
    <w:rsid w:val="004A1BB7"/>
    <w:rsid w:val="004A34F2"/>
    <w:rsid w:val="004A3A71"/>
    <w:rsid w:val="004A408F"/>
    <w:rsid w:val="004A4531"/>
    <w:rsid w:val="004A46E1"/>
    <w:rsid w:val="004A4FA3"/>
    <w:rsid w:val="004A5025"/>
    <w:rsid w:val="004A567E"/>
    <w:rsid w:val="004A5A15"/>
    <w:rsid w:val="004A5B46"/>
    <w:rsid w:val="004A5C5A"/>
    <w:rsid w:val="004A5D05"/>
    <w:rsid w:val="004A651F"/>
    <w:rsid w:val="004A73CA"/>
    <w:rsid w:val="004A7CB1"/>
    <w:rsid w:val="004B01DF"/>
    <w:rsid w:val="004B2611"/>
    <w:rsid w:val="004B2708"/>
    <w:rsid w:val="004B2C02"/>
    <w:rsid w:val="004B438C"/>
    <w:rsid w:val="004B506C"/>
    <w:rsid w:val="004B588B"/>
    <w:rsid w:val="004B599F"/>
    <w:rsid w:val="004B5A75"/>
    <w:rsid w:val="004C02B8"/>
    <w:rsid w:val="004C10FC"/>
    <w:rsid w:val="004C1BBE"/>
    <w:rsid w:val="004C22DF"/>
    <w:rsid w:val="004C36A0"/>
    <w:rsid w:val="004C4122"/>
    <w:rsid w:val="004C4FF3"/>
    <w:rsid w:val="004C509E"/>
    <w:rsid w:val="004C5643"/>
    <w:rsid w:val="004C5DB0"/>
    <w:rsid w:val="004C75C8"/>
    <w:rsid w:val="004C7E68"/>
    <w:rsid w:val="004D02A9"/>
    <w:rsid w:val="004D1BAF"/>
    <w:rsid w:val="004D1FD0"/>
    <w:rsid w:val="004D22B0"/>
    <w:rsid w:val="004D29D7"/>
    <w:rsid w:val="004D3E12"/>
    <w:rsid w:val="004D57F0"/>
    <w:rsid w:val="004D584D"/>
    <w:rsid w:val="004D58FD"/>
    <w:rsid w:val="004D6915"/>
    <w:rsid w:val="004D6BA8"/>
    <w:rsid w:val="004D7350"/>
    <w:rsid w:val="004D74EF"/>
    <w:rsid w:val="004E0094"/>
    <w:rsid w:val="004E0875"/>
    <w:rsid w:val="004E134E"/>
    <w:rsid w:val="004E135F"/>
    <w:rsid w:val="004E2F9B"/>
    <w:rsid w:val="004E398B"/>
    <w:rsid w:val="004E3D08"/>
    <w:rsid w:val="004E3EF7"/>
    <w:rsid w:val="004E3F98"/>
    <w:rsid w:val="004E401F"/>
    <w:rsid w:val="004F141E"/>
    <w:rsid w:val="004F1CF7"/>
    <w:rsid w:val="004F414A"/>
    <w:rsid w:val="004F537D"/>
    <w:rsid w:val="004F605E"/>
    <w:rsid w:val="004F6B78"/>
    <w:rsid w:val="004F6EC6"/>
    <w:rsid w:val="004F7A6B"/>
    <w:rsid w:val="0050006D"/>
    <w:rsid w:val="00500813"/>
    <w:rsid w:val="00501A02"/>
    <w:rsid w:val="0050250B"/>
    <w:rsid w:val="00503513"/>
    <w:rsid w:val="005044C0"/>
    <w:rsid w:val="00504738"/>
    <w:rsid w:val="00504F9D"/>
    <w:rsid w:val="005054BC"/>
    <w:rsid w:val="00506456"/>
    <w:rsid w:val="00510018"/>
    <w:rsid w:val="0051273A"/>
    <w:rsid w:val="00514166"/>
    <w:rsid w:val="0051478C"/>
    <w:rsid w:val="0051514B"/>
    <w:rsid w:val="0051578E"/>
    <w:rsid w:val="0051578F"/>
    <w:rsid w:val="005160C7"/>
    <w:rsid w:val="00516406"/>
    <w:rsid w:val="00516930"/>
    <w:rsid w:val="005172D5"/>
    <w:rsid w:val="00517506"/>
    <w:rsid w:val="00520862"/>
    <w:rsid w:val="0052088F"/>
    <w:rsid w:val="00520FF0"/>
    <w:rsid w:val="005215A5"/>
    <w:rsid w:val="00521905"/>
    <w:rsid w:val="00522289"/>
    <w:rsid w:val="00523679"/>
    <w:rsid w:val="00524828"/>
    <w:rsid w:val="00524F89"/>
    <w:rsid w:val="0053224B"/>
    <w:rsid w:val="0053241A"/>
    <w:rsid w:val="005327DF"/>
    <w:rsid w:val="0053293A"/>
    <w:rsid w:val="00532D17"/>
    <w:rsid w:val="00533292"/>
    <w:rsid w:val="0053558B"/>
    <w:rsid w:val="00535812"/>
    <w:rsid w:val="00535835"/>
    <w:rsid w:val="00536044"/>
    <w:rsid w:val="005372C8"/>
    <w:rsid w:val="0053754D"/>
    <w:rsid w:val="00537613"/>
    <w:rsid w:val="0054013B"/>
    <w:rsid w:val="005403A4"/>
    <w:rsid w:val="0054060F"/>
    <w:rsid w:val="00540FEE"/>
    <w:rsid w:val="00541512"/>
    <w:rsid w:val="00541AA6"/>
    <w:rsid w:val="005426CC"/>
    <w:rsid w:val="00543342"/>
    <w:rsid w:val="00543F5B"/>
    <w:rsid w:val="0054515F"/>
    <w:rsid w:val="005457D4"/>
    <w:rsid w:val="00550132"/>
    <w:rsid w:val="00551E3D"/>
    <w:rsid w:val="0055342D"/>
    <w:rsid w:val="00553BB6"/>
    <w:rsid w:val="0055411F"/>
    <w:rsid w:val="005565DF"/>
    <w:rsid w:val="00556D4F"/>
    <w:rsid w:val="005576C1"/>
    <w:rsid w:val="00557988"/>
    <w:rsid w:val="00557B8F"/>
    <w:rsid w:val="00560093"/>
    <w:rsid w:val="0056027A"/>
    <w:rsid w:val="005616AB"/>
    <w:rsid w:val="00561EC0"/>
    <w:rsid w:val="00563948"/>
    <w:rsid w:val="00564469"/>
    <w:rsid w:val="005647F6"/>
    <w:rsid w:val="00564F09"/>
    <w:rsid w:val="00564F43"/>
    <w:rsid w:val="00566651"/>
    <w:rsid w:val="0056771A"/>
    <w:rsid w:val="00567BF7"/>
    <w:rsid w:val="005708B8"/>
    <w:rsid w:val="00574524"/>
    <w:rsid w:val="00574815"/>
    <w:rsid w:val="005748AB"/>
    <w:rsid w:val="005753D5"/>
    <w:rsid w:val="00575A16"/>
    <w:rsid w:val="005761A6"/>
    <w:rsid w:val="00576C1F"/>
    <w:rsid w:val="00580DAE"/>
    <w:rsid w:val="0058123B"/>
    <w:rsid w:val="005830BE"/>
    <w:rsid w:val="005847E0"/>
    <w:rsid w:val="005857C0"/>
    <w:rsid w:val="00585E0B"/>
    <w:rsid w:val="005866F0"/>
    <w:rsid w:val="005921FF"/>
    <w:rsid w:val="005922C5"/>
    <w:rsid w:val="005925B4"/>
    <w:rsid w:val="00593A5A"/>
    <w:rsid w:val="005940F6"/>
    <w:rsid w:val="00594586"/>
    <w:rsid w:val="0059573D"/>
    <w:rsid w:val="00595A16"/>
    <w:rsid w:val="00596878"/>
    <w:rsid w:val="00596ECD"/>
    <w:rsid w:val="00597A21"/>
    <w:rsid w:val="005A01CC"/>
    <w:rsid w:val="005A19B5"/>
    <w:rsid w:val="005A25F8"/>
    <w:rsid w:val="005A3EA6"/>
    <w:rsid w:val="005A4178"/>
    <w:rsid w:val="005A48C2"/>
    <w:rsid w:val="005A4C07"/>
    <w:rsid w:val="005A70E6"/>
    <w:rsid w:val="005A71BE"/>
    <w:rsid w:val="005A744E"/>
    <w:rsid w:val="005B045C"/>
    <w:rsid w:val="005B175B"/>
    <w:rsid w:val="005B4985"/>
    <w:rsid w:val="005B51AE"/>
    <w:rsid w:val="005B5A87"/>
    <w:rsid w:val="005B5ADC"/>
    <w:rsid w:val="005B5BF7"/>
    <w:rsid w:val="005B7E7C"/>
    <w:rsid w:val="005C0F0C"/>
    <w:rsid w:val="005C18CE"/>
    <w:rsid w:val="005C1C81"/>
    <w:rsid w:val="005C221E"/>
    <w:rsid w:val="005C2D16"/>
    <w:rsid w:val="005C5411"/>
    <w:rsid w:val="005C5B0F"/>
    <w:rsid w:val="005C6E43"/>
    <w:rsid w:val="005C727A"/>
    <w:rsid w:val="005D0797"/>
    <w:rsid w:val="005D117D"/>
    <w:rsid w:val="005D13B8"/>
    <w:rsid w:val="005D147B"/>
    <w:rsid w:val="005D17B6"/>
    <w:rsid w:val="005D236A"/>
    <w:rsid w:val="005D583D"/>
    <w:rsid w:val="005D5AC6"/>
    <w:rsid w:val="005D648B"/>
    <w:rsid w:val="005D7D3F"/>
    <w:rsid w:val="005E0430"/>
    <w:rsid w:val="005E044E"/>
    <w:rsid w:val="005E0E83"/>
    <w:rsid w:val="005E17F5"/>
    <w:rsid w:val="005E27FC"/>
    <w:rsid w:val="005E29FB"/>
    <w:rsid w:val="005E2CEB"/>
    <w:rsid w:val="005E36C7"/>
    <w:rsid w:val="005E3DB9"/>
    <w:rsid w:val="005E3DD7"/>
    <w:rsid w:val="005E4CEE"/>
    <w:rsid w:val="005E5969"/>
    <w:rsid w:val="005E714C"/>
    <w:rsid w:val="005E7392"/>
    <w:rsid w:val="005E787F"/>
    <w:rsid w:val="005E7FD0"/>
    <w:rsid w:val="005F0D38"/>
    <w:rsid w:val="005F2012"/>
    <w:rsid w:val="005F495F"/>
    <w:rsid w:val="005F4B66"/>
    <w:rsid w:val="005F4DC7"/>
    <w:rsid w:val="005F4FD0"/>
    <w:rsid w:val="005F5291"/>
    <w:rsid w:val="005F55DC"/>
    <w:rsid w:val="005F5DA9"/>
    <w:rsid w:val="005F6B0E"/>
    <w:rsid w:val="005F771D"/>
    <w:rsid w:val="005F7989"/>
    <w:rsid w:val="00600396"/>
    <w:rsid w:val="00600B1A"/>
    <w:rsid w:val="00600DFD"/>
    <w:rsid w:val="006011BE"/>
    <w:rsid w:val="006012F9"/>
    <w:rsid w:val="006023E1"/>
    <w:rsid w:val="006029F4"/>
    <w:rsid w:val="00602BDB"/>
    <w:rsid w:val="006033CC"/>
    <w:rsid w:val="0060758F"/>
    <w:rsid w:val="0060775D"/>
    <w:rsid w:val="00607FD3"/>
    <w:rsid w:val="00610D5B"/>
    <w:rsid w:val="006110D3"/>
    <w:rsid w:val="006111E5"/>
    <w:rsid w:val="00611B53"/>
    <w:rsid w:val="00612594"/>
    <w:rsid w:val="00614FAB"/>
    <w:rsid w:val="0061511E"/>
    <w:rsid w:val="00615219"/>
    <w:rsid w:val="00615BBA"/>
    <w:rsid w:val="00617918"/>
    <w:rsid w:val="00617F16"/>
    <w:rsid w:val="00620C3B"/>
    <w:rsid w:val="00621D24"/>
    <w:rsid w:val="006228D7"/>
    <w:rsid w:val="006245EB"/>
    <w:rsid w:val="0062460D"/>
    <w:rsid w:val="006246ED"/>
    <w:rsid w:val="00624E68"/>
    <w:rsid w:val="0062538A"/>
    <w:rsid w:val="00625CF8"/>
    <w:rsid w:val="006260C7"/>
    <w:rsid w:val="0062688A"/>
    <w:rsid w:val="00626A1E"/>
    <w:rsid w:val="006270CE"/>
    <w:rsid w:val="006272E7"/>
    <w:rsid w:val="006275C5"/>
    <w:rsid w:val="006278F0"/>
    <w:rsid w:val="0063016E"/>
    <w:rsid w:val="00630C06"/>
    <w:rsid w:val="00631E6A"/>
    <w:rsid w:val="006321E5"/>
    <w:rsid w:val="00632FF8"/>
    <w:rsid w:val="006330D9"/>
    <w:rsid w:val="006334E4"/>
    <w:rsid w:val="00633900"/>
    <w:rsid w:val="00633F96"/>
    <w:rsid w:val="00634E12"/>
    <w:rsid w:val="00635962"/>
    <w:rsid w:val="006420D2"/>
    <w:rsid w:val="00642D09"/>
    <w:rsid w:val="006438A1"/>
    <w:rsid w:val="00647F8D"/>
    <w:rsid w:val="006504DF"/>
    <w:rsid w:val="00650CA3"/>
    <w:rsid w:val="0065162B"/>
    <w:rsid w:val="006539A2"/>
    <w:rsid w:val="00653CE7"/>
    <w:rsid w:val="0065433C"/>
    <w:rsid w:val="006548D7"/>
    <w:rsid w:val="00654B6B"/>
    <w:rsid w:val="0065571E"/>
    <w:rsid w:val="00655F11"/>
    <w:rsid w:val="00656689"/>
    <w:rsid w:val="00660F16"/>
    <w:rsid w:val="006624C5"/>
    <w:rsid w:val="00662CEC"/>
    <w:rsid w:val="00662FC0"/>
    <w:rsid w:val="0066383B"/>
    <w:rsid w:val="006644E0"/>
    <w:rsid w:val="006655C8"/>
    <w:rsid w:val="00665E8A"/>
    <w:rsid w:val="00666487"/>
    <w:rsid w:val="00666A3E"/>
    <w:rsid w:val="00667110"/>
    <w:rsid w:val="00670314"/>
    <w:rsid w:val="006709F5"/>
    <w:rsid w:val="00671204"/>
    <w:rsid w:val="00671365"/>
    <w:rsid w:val="00671B6D"/>
    <w:rsid w:val="00671FAA"/>
    <w:rsid w:val="00672463"/>
    <w:rsid w:val="00672E04"/>
    <w:rsid w:val="0068011A"/>
    <w:rsid w:val="00681397"/>
    <w:rsid w:val="00682425"/>
    <w:rsid w:val="00682A94"/>
    <w:rsid w:val="00682E3A"/>
    <w:rsid w:val="00683996"/>
    <w:rsid w:val="00683D72"/>
    <w:rsid w:val="006851DE"/>
    <w:rsid w:val="0068649B"/>
    <w:rsid w:val="00687CC2"/>
    <w:rsid w:val="006902E7"/>
    <w:rsid w:val="006906CE"/>
    <w:rsid w:val="0069091F"/>
    <w:rsid w:val="00691D8A"/>
    <w:rsid w:val="00692BED"/>
    <w:rsid w:val="006939DA"/>
    <w:rsid w:val="00694448"/>
    <w:rsid w:val="00694B99"/>
    <w:rsid w:val="006A1979"/>
    <w:rsid w:val="006A3220"/>
    <w:rsid w:val="006A32AB"/>
    <w:rsid w:val="006A3C24"/>
    <w:rsid w:val="006A4003"/>
    <w:rsid w:val="006A5A89"/>
    <w:rsid w:val="006A5F35"/>
    <w:rsid w:val="006A6748"/>
    <w:rsid w:val="006A6CA7"/>
    <w:rsid w:val="006B0F11"/>
    <w:rsid w:val="006B0F85"/>
    <w:rsid w:val="006B1D6A"/>
    <w:rsid w:val="006B21D9"/>
    <w:rsid w:val="006B2943"/>
    <w:rsid w:val="006B2FFD"/>
    <w:rsid w:val="006B39D1"/>
    <w:rsid w:val="006B3A41"/>
    <w:rsid w:val="006B3E8A"/>
    <w:rsid w:val="006B5022"/>
    <w:rsid w:val="006B53AF"/>
    <w:rsid w:val="006B5714"/>
    <w:rsid w:val="006B5FEE"/>
    <w:rsid w:val="006B62FF"/>
    <w:rsid w:val="006B7BC6"/>
    <w:rsid w:val="006C0095"/>
    <w:rsid w:val="006C0484"/>
    <w:rsid w:val="006C0B12"/>
    <w:rsid w:val="006C12D2"/>
    <w:rsid w:val="006C1762"/>
    <w:rsid w:val="006C1CA6"/>
    <w:rsid w:val="006C1F21"/>
    <w:rsid w:val="006C2E52"/>
    <w:rsid w:val="006C4343"/>
    <w:rsid w:val="006C4954"/>
    <w:rsid w:val="006C5F71"/>
    <w:rsid w:val="006C6370"/>
    <w:rsid w:val="006C73DD"/>
    <w:rsid w:val="006D08E3"/>
    <w:rsid w:val="006D1478"/>
    <w:rsid w:val="006D18B8"/>
    <w:rsid w:val="006D1A86"/>
    <w:rsid w:val="006D1FD1"/>
    <w:rsid w:val="006D3197"/>
    <w:rsid w:val="006D36B7"/>
    <w:rsid w:val="006D3983"/>
    <w:rsid w:val="006D3A8B"/>
    <w:rsid w:val="006D52FB"/>
    <w:rsid w:val="006D5C44"/>
    <w:rsid w:val="006D6BBD"/>
    <w:rsid w:val="006D7445"/>
    <w:rsid w:val="006E194C"/>
    <w:rsid w:val="006E2330"/>
    <w:rsid w:val="006E405D"/>
    <w:rsid w:val="006E617E"/>
    <w:rsid w:val="006E65A9"/>
    <w:rsid w:val="006F0334"/>
    <w:rsid w:val="006F0FFB"/>
    <w:rsid w:val="006F131F"/>
    <w:rsid w:val="006F1340"/>
    <w:rsid w:val="006F1AD5"/>
    <w:rsid w:val="006F2179"/>
    <w:rsid w:val="006F312E"/>
    <w:rsid w:val="006F31DC"/>
    <w:rsid w:val="006F37B9"/>
    <w:rsid w:val="006F39B7"/>
    <w:rsid w:val="006F43AE"/>
    <w:rsid w:val="006F4765"/>
    <w:rsid w:val="006F600E"/>
    <w:rsid w:val="006F7D18"/>
    <w:rsid w:val="006F7D7B"/>
    <w:rsid w:val="00700A46"/>
    <w:rsid w:val="00700E79"/>
    <w:rsid w:val="00705DCD"/>
    <w:rsid w:val="00706ED1"/>
    <w:rsid w:val="0070768E"/>
    <w:rsid w:val="00707C05"/>
    <w:rsid w:val="0071099B"/>
    <w:rsid w:val="00711567"/>
    <w:rsid w:val="0071280E"/>
    <w:rsid w:val="00715CAB"/>
    <w:rsid w:val="00716561"/>
    <w:rsid w:val="00716BB8"/>
    <w:rsid w:val="0071700B"/>
    <w:rsid w:val="00717BBE"/>
    <w:rsid w:val="00720167"/>
    <w:rsid w:val="007204CF"/>
    <w:rsid w:val="0072067A"/>
    <w:rsid w:val="007212C5"/>
    <w:rsid w:val="00721DBF"/>
    <w:rsid w:val="007246F5"/>
    <w:rsid w:val="00724BB9"/>
    <w:rsid w:val="00727A13"/>
    <w:rsid w:val="0073091D"/>
    <w:rsid w:val="00731BA8"/>
    <w:rsid w:val="00731F5C"/>
    <w:rsid w:val="00733527"/>
    <w:rsid w:val="00733F54"/>
    <w:rsid w:val="00735802"/>
    <w:rsid w:val="00735D84"/>
    <w:rsid w:val="00736BDE"/>
    <w:rsid w:val="00737833"/>
    <w:rsid w:val="00740B14"/>
    <w:rsid w:val="00741007"/>
    <w:rsid w:val="00741019"/>
    <w:rsid w:val="00743796"/>
    <w:rsid w:val="00743A5F"/>
    <w:rsid w:val="00744AD1"/>
    <w:rsid w:val="00745360"/>
    <w:rsid w:val="00747262"/>
    <w:rsid w:val="00747C77"/>
    <w:rsid w:val="00750011"/>
    <w:rsid w:val="00750167"/>
    <w:rsid w:val="00751015"/>
    <w:rsid w:val="00752FEF"/>
    <w:rsid w:val="00754B76"/>
    <w:rsid w:val="0075689A"/>
    <w:rsid w:val="00756CB9"/>
    <w:rsid w:val="00756FDD"/>
    <w:rsid w:val="007602B4"/>
    <w:rsid w:val="00760855"/>
    <w:rsid w:val="00760A4C"/>
    <w:rsid w:val="00760BA9"/>
    <w:rsid w:val="00760FDB"/>
    <w:rsid w:val="007610D6"/>
    <w:rsid w:val="00766103"/>
    <w:rsid w:val="007663E4"/>
    <w:rsid w:val="00767115"/>
    <w:rsid w:val="00770052"/>
    <w:rsid w:val="00770497"/>
    <w:rsid w:val="00770D19"/>
    <w:rsid w:val="007713EA"/>
    <w:rsid w:val="0077370E"/>
    <w:rsid w:val="00773DFF"/>
    <w:rsid w:val="00776997"/>
    <w:rsid w:val="0077783D"/>
    <w:rsid w:val="00780C1A"/>
    <w:rsid w:val="00781359"/>
    <w:rsid w:val="007819B7"/>
    <w:rsid w:val="00781F6E"/>
    <w:rsid w:val="00782713"/>
    <w:rsid w:val="00782D4C"/>
    <w:rsid w:val="00783878"/>
    <w:rsid w:val="00783BBB"/>
    <w:rsid w:val="007847B4"/>
    <w:rsid w:val="00784EF0"/>
    <w:rsid w:val="00785C71"/>
    <w:rsid w:val="00786A87"/>
    <w:rsid w:val="007871F5"/>
    <w:rsid w:val="007915D9"/>
    <w:rsid w:val="007916CE"/>
    <w:rsid w:val="007926E6"/>
    <w:rsid w:val="00792F43"/>
    <w:rsid w:val="0079301F"/>
    <w:rsid w:val="0079304A"/>
    <w:rsid w:val="00793BF9"/>
    <w:rsid w:val="00795210"/>
    <w:rsid w:val="0079594C"/>
    <w:rsid w:val="007A06AD"/>
    <w:rsid w:val="007A26C3"/>
    <w:rsid w:val="007A2A40"/>
    <w:rsid w:val="007A3D8C"/>
    <w:rsid w:val="007A4370"/>
    <w:rsid w:val="007A4D12"/>
    <w:rsid w:val="007A5567"/>
    <w:rsid w:val="007A57EC"/>
    <w:rsid w:val="007A6812"/>
    <w:rsid w:val="007A6AFE"/>
    <w:rsid w:val="007A6BC3"/>
    <w:rsid w:val="007A7990"/>
    <w:rsid w:val="007B0390"/>
    <w:rsid w:val="007B0830"/>
    <w:rsid w:val="007B211F"/>
    <w:rsid w:val="007B22E1"/>
    <w:rsid w:val="007B368B"/>
    <w:rsid w:val="007B3AA3"/>
    <w:rsid w:val="007B4081"/>
    <w:rsid w:val="007B4C86"/>
    <w:rsid w:val="007B76D2"/>
    <w:rsid w:val="007C0809"/>
    <w:rsid w:val="007C1BD5"/>
    <w:rsid w:val="007C207C"/>
    <w:rsid w:val="007C313E"/>
    <w:rsid w:val="007C3C85"/>
    <w:rsid w:val="007C41ED"/>
    <w:rsid w:val="007C6B59"/>
    <w:rsid w:val="007C74B8"/>
    <w:rsid w:val="007C7711"/>
    <w:rsid w:val="007D0259"/>
    <w:rsid w:val="007D166A"/>
    <w:rsid w:val="007D172E"/>
    <w:rsid w:val="007D203E"/>
    <w:rsid w:val="007D305D"/>
    <w:rsid w:val="007D3B07"/>
    <w:rsid w:val="007D3F72"/>
    <w:rsid w:val="007D5020"/>
    <w:rsid w:val="007D50E3"/>
    <w:rsid w:val="007E1077"/>
    <w:rsid w:val="007E1144"/>
    <w:rsid w:val="007E130C"/>
    <w:rsid w:val="007E181D"/>
    <w:rsid w:val="007E2D1E"/>
    <w:rsid w:val="007E2EC4"/>
    <w:rsid w:val="007E31A1"/>
    <w:rsid w:val="007E35D2"/>
    <w:rsid w:val="007E658D"/>
    <w:rsid w:val="007E6D3F"/>
    <w:rsid w:val="007E7836"/>
    <w:rsid w:val="007F0244"/>
    <w:rsid w:val="007F0FCC"/>
    <w:rsid w:val="007F1EC2"/>
    <w:rsid w:val="007F34DD"/>
    <w:rsid w:val="007F3C65"/>
    <w:rsid w:val="007F4016"/>
    <w:rsid w:val="007F5FE1"/>
    <w:rsid w:val="00800387"/>
    <w:rsid w:val="00800A6C"/>
    <w:rsid w:val="00800BCE"/>
    <w:rsid w:val="0080160B"/>
    <w:rsid w:val="0080240C"/>
    <w:rsid w:val="00802718"/>
    <w:rsid w:val="00802B93"/>
    <w:rsid w:val="00803530"/>
    <w:rsid w:val="00803725"/>
    <w:rsid w:val="00803B25"/>
    <w:rsid w:val="008044D3"/>
    <w:rsid w:val="00804EC7"/>
    <w:rsid w:val="008053BD"/>
    <w:rsid w:val="00807A73"/>
    <w:rsid w:val="00810703"/>
    <w:rsid w:val="0081225E"/>
    <w:rsid w:val="00814A91"/>
    <w:rsid w:val="00815B45"/>
    <w:rsid w:val="008161BF"/>
    <w:rsid w:val="0082129D"/>
    <w:rsid w:val="0082188B"/>
    <w:rsid w:val="008218F0"/>
    <w:rsid w:val="00821AF0"/>
    <w:rsid w:val="00823189"/>
    <w:rsid w:val="00824159"/>
    <w:rsid w:val="008249F3"/>
    <w:rsid w:val="00824D34"/>
    <w:rsid w:val="00825B78"/>
    <w:rsid w:val="00825D66"/>
    <w:rsid w:val="008260C0"/>
    <w:rsid w:val="008263FF"/>
    <w:rsid w:val="0082656F"/>
    <w:rsid w:val="00830601"/>
    <w:rsid w:val="00830705"/>
    <w:rsid w:val="00831AC4"/>
    <w:rsid w:val="0083279F"/>
    <w:rsid w:val="00832C49"/>
    <w:rsid w:val="0083315F"/>
    <w:rsid w:val="008334AB"/>
    <w:rsid w:val="00833DAD"/>
    <w:rsid w:val="00834311"/>
    <w:rsid w:val="00834FE0"/>
    <w:rsid w:val="00835460"/>
    <w:rsid w:val="00835CF4"/>
    <w:rsid w:val="00837B84"/>
    <w:rsid w:val="00837C67"/>
    <w:rsid w:val="0084023B"/>
    <w:rsid w:val="00840346"/>
    <w:rsid w:val="008412E5"/>
    <w:rsid w:val="008424C2"/>
    <w:rsid w:val="008441AE"/>
    <w:rsid w:val="00844466"/>
    <w:rsid w:val="00845379"/>
    <w:rsid w:val="00845A99"/>
    <w:rsid w:val="00845EEF"/>
    <w:rsid w:val="0084681A"/>
    <w:rsid w:val="0084722F"/>
    <w:rsid w:val="00850413"/>
    <w:rsid w:val="00850734"/>
    <w:rsid w:val="00850DEF"/>
    <w:rsid w:val="00851F4C"/>
    <w:rsid w:val="00851FE2"/>
    <w:rsid w:val="0085479B"/>
    <w:rsid w:val="00854DED"/>
    <w:rsid w:val="00856219"/>
    <w:rsid w:val="0086177C"/>
    <w:rsid w:val="0086346E"/>
    <w:rsid w:val="00863624"/>
    <w:rsid w:val="00863CD4"/>
    <w:rsid w:val="008640C6"/>
    <w:rsid w:val="008649DB"/>
    <w:rsid w:val="0086522E"/>
    <w:rsid w:val="00865924"/>
    <w:rsid w:val="00866A07"/>
    <w:rsid w:val="00870133"/>
    <w:rsid w:val="0087032E"/>
    <w:rsid w:val="00870776"/>
    <w:rsid w:val="00870C62"/>
    <w:rsid w:val="008710EC"/>
    <w:rsid w:val="008716F5"/>
    <w:rsid w:val="00872024"/>
    <w:rsid w:val="0087326D"/>
    <w:rsid w:val="00873B60"/>
    <w:rsid w:val="00875570"/>
    <w:rsid w:val="008761EC"/>
    <w:rsid w:val="0087692D"/>
    <w:rsid w:val="00876C28"/>
    <w:rsid w:val="00881D7F"/>
    <w:rsid w:val="00882E4F"/>
    <w:rsid w:val="008849C3"/>
    <w:rsid w:val="00886B77"/>
    <w:rsid w:val="00886C5C"/>
    <w:rsid w:val="00887015"/>
    <w:rsid w:val="008872FB"/>
    <w:rsid w:val="00887DB8"/>
    <w:rsid w:val="00890F80"/>
    <w:rsid w:val="00891181"/>
    <w:rsid w:val="0089128C"/>
    <w:rsid w:val="0089165B"/>
    <w:rsid w:val="00892A21"/>
    <w:rsid w:val="0089313D"/>
    <w:rsid w:val="00893F48"/>
    <w:rsid w:val="008945CC"/>
    <w:rsid w:val="00895153"/>
    <w:rsid w:val="008953B1"/>
    <w:rsid w:val="008954F6"/>
    <w:rsid w:val="008962A1"/>
    <w:rsid w:val="00896B8C"/>
    <w:rsid w:val="00896BE6"/>
    <w:rsid w:val="00897307"/>
    <w:rsid w:val="00897771"/>
    <w:rsid w:val="008979B5"/>
    <w:rsid w:val="00897D02"/>
    <w:rsid w:val="008A01F0"/>
    <w:rsid w:val="008A1221"/>
    <w:rsid w:val="008A2D54"/>
    <w:rsid w:val="008A73FF"/>
    <w:rsid w:val="008A7CA5"/>
    <w:rsid w:val="008B022F"/>
    <w:rsid w:val="008B05DB"/>
    <w:rsid w:val="008B0FE7"/>
    <w:rsid w:val="008B1479"/>
    <w:rsid w:val="008B3CFB"/>
    <w:rsid w:val="008B47ED"/>
    <w:rsid w:val="008B4C4D"/>
    <w:rsid w:val="008B5E6C"/>
    <w:rsid w:val="008B6CAF"/>
    <w:rsid w:val="008B6E98"/>
    <w:rsid w:val="008B78DA"/>
    <w:rsid w:val="008B7ADA"/>
    <w:rsid w:val="008B7C04"/>
    <w:rsid w:val="008C1673"/>
    <w:rsid w:val="008C2234"/>
    <w:rsid w:val="008C2FCC"/>
    <w:rsid w:val="008C345D"/>
    <w:rsid w:val="008C3B12"/>
    <w:rsid w:val="008C6BBB"/>
    <w:rsid w:val="008C71B8"/>
    <w:rsid w:val="008C7F80"/>
    <w:rsid w:val="008D08DF"/>
    <w:rsid w:val="008D3782"/>
    <w:rsid w:val="008D408A"/>
    <w:rsid w:val="008D4688"/>
    <w:rsid w:val="008D4C71"/>
    <w:rsid w:val="008D4F0C"/>
    <w:rsid w:val="008D5A76"/>
    <w:rsid w:val="008D5E0F"/>
    <w:rsid w:val="008E18A5"/>
    <w:rsid w:val="008E3159"/>
    <w:rsid w:val="008E605C"/>
    <w:rsid w:val="008E7D94"/>
    <w:rsid w:val="008F0523"/>
    <w:rsid w:val="008F1BE1"/>
    <w:rsid w:val="008F3CFE"/>
    <w:rsid w:val="008F4FA2"/>
    <w:rsid w:val="008F6106"/>
    <w:rsid w:val="008F67FA"/>
    <w:rsid w:val="008F6BCC"/>
    <w:rsid w:val="008F6DD4"/>
    <w:rsid w:val="008F7007"/>
    <w:rsid w:val="00900A20"/>
    <w:rsid w:val="00901CA0"/>
    <w:rsid w:val="00901DFD"/>
    <w:rsid w:val="00902303"/>
    <w:rsid w:val="00902489"/>
    <w:rsid w:val="009052A8"/>
    <w:rsid w:val="0090744B"/>
    <w:rsid w:val="0091145C"/>
    <w:rsid w:val="0091264A"/>
    <w:rsid w:val="00914865"/>
    <w:rsid w:val="00915ACE"/>
    <w:rsid w:val="009172B6"/>
    <w:rsid w:val="0091747B"/>
    <w:rsid w:val="00917D3E"/>
    <w:rsid w:val="009201D9"/>
    <w:rsid w:val="00920CB0"/>
    <w:rsid w:val="009217D6"/>
    <w:rsid w:val="009222B3"/>
    <w:rsid w:val="00924A42"/>
    <w:rsid w:val="00924DF9"/>
    <w:rsid w:val="00924FB5"/>
    <w:rsid w:val="00926D7D"/>
    <w:rsid w:val="00927A8F"/>
    <w:rsid w:val="00930717"/>
    <w:rsid w:val="00930AB2"/>
    <w:rsid w:val="00930FE2"/>
    <w:rsid w:val="0093121C"/>
    <w:rsid w:val="0093236A"/>
    <w:rsid w:val="0093397D"/>
    <w:rsid w:val="009346D6"/>
    <w:rsid w:val="00934C40"/>
    <w:rsid w:val="00935072"/>
    <w:rsid w:val="009357AB"/>
    <w:rsid w:val="00937568"/>
    <w:rsid w:val="00937F00"/>
    <w:rsid w:val="00940996"/>
    <w:rsid w:val="0094168E"/>
    <w:rsid w:val="00941810"/>
    <w:rsid w:val="00941DD1"/>
    <w:rsid w:val="0094710C"/>
    <w:rsid w:val="00947355"/>
    <w:rsid w:val="0094756A"/>
    <w:rsid w:val="00947655"/>
    <w:rsid w:val="00947B18"/>
    <w:rsid w:val="009503AB"/>
    <w:rsid w:val="009503DE"/>
    <w:rsid w:val="00950A0A"/>
    <w:rsid w:val="00950BB4"/>
    <w:rsid w:val="00951127"/>
    <w:rsid w:val="0095197B"/>
    <w:rsid w:val="0095202A"/>
    <w:rsid w:val="009526B5"/>
    <w:rsid w:val="00954315"/>
    <w:rsid w:val="00955C31"/>
    <w:rsid w:val="00956B1D"/>
    <w:rsid w:val="009571F8"/>
    <w:rsid w:val="009577C5"/>
    <w:rsid w:val="00957E47"/>
    <w:rsid w:val="009619D5"/>
    <w:rsid w:val="00961BA4"/>
    <w:rsid w:val="00962469"/>
    <w:rsid w:val="009626BB"/>
    <w:rsid w:val="009626DB"/>
    <w:rsid w:val="009638A3"/>
    <w:rsid w:val="00964678"/>
    <w:rsid w:val="00964AC5"/>
    <w:rsid w:val="00964BC6"/>
    <w:rsid w:val="00966113"/>
    <w:rsid w:val="0096640A"/>
    <w:rsid w:val="0096642A"/>
    <w:rsid w:val="00967506"/>
    <w:rsid w:val="00970BE8"/>
    <w:rsid w:val="009723AD"/>
    <w:rsid w:val="009728C0"/>
    <w:rsid w:val="00972B02"/>
    <w:rsid w:val="00972D86"/>
    <w:rsid w:val="00973869"/>
    <w:rsid w:val="0097654D"/>
    <w:rsid w:val="00976BF8"/>
    <w:rsid w:val="00982C15"/>
    <w:rsid w:val="00982CA1"/>
    <w:rsid w:val="00983069"/>
    <w:rsid w:val="009844E4"/>
    <w:rsid w:val="00985121"/>
    <w:rsid w:val="00986424"/>
    <w:rsid w:val="00986885"/>
    <w:rsid w:val="00986D7D"/>
    <w:rsid w:val="00986D85"/>
    <w:rsid w:val="0099020B"/>
    <w:rsid w:val="00990BAD"/>
    <w:rsid w:val="00991C34"/>
    <w:rsid w:val="00992790"/>
    <w:rsid w:val="00992E95"/>
    <w:rsid w:val="009939E4"/>
    <w:rsid w:val="009941A6"/>
    <w:rsid w:val="009946DE"/>
    <w:rsid w:val="00995067"/>
    <w:rsid w:val="00996546"/>
    <w:rsid w:val="009970B4"/>
    <w:rsid w:val="009978AB"/>
    <w:rsid w:val="00997F92"/>
    <w:rsid w:val="009A3048"/>
    <w:rsid w:val="009A3FE5"/>
    <w:rsid w:val="009A482D"/>
    <w:rsid w:val="009A52C2"/>
    <w:rsid w:val="009A5FE1"/>
    <w:rsid w:val="009A61D7"/>
    <w:rsid w:val="009B1404"/>
    <w:rsid w:val="009B160B"/>
    <w:rsid w:val="009B2A11"/>
    <w:rsid w:val="009B31E4"/>
    <w:rsid w:val="009B321F"/>
    <w:rsid w:val="009B3846"/>
    <w:rsid w:val="009B6AAE"/>
    <w:rsid w:val="009B6B4C"/>
    <w:rsid w:val="009B7CAA"/>
    <w:rsid w:val="009B7DC8"/>
    <w:rsid w:val="009C0222"/>
    <w:rsid w:val="009C1A4F"/>
    <w:rsid w:val="009C21B3"/>
    <w:rsid w:val="009C3626"/>
    <w:rsid w:val="009C37F1"/>
    <w:rsid w:val="009C6061"/>
    <w:rsid w:val="009C6091"/>
    <w:rsid w:val="009C64DB"/>
    <w:rsid w:val="009D043E"/>
    <w:rsid w:val="009D2335"/>
    <w:rsid w:val="009D243A"/>
    <w:rsid w:val="009D2A7E"/>
    <w:rsid w:val="009D2DFB"/>
    <w:rsid w:val="009D370B"/>
    <w:rsid w:val="009D3AA3"/>
    <w:rsid w:val="009D411E"/>
    <w:rsid w:val="009D6965"/>
    <w:rsid w:val="009D6B72"/>
    <w:rsid w:val="009D75BF"/>
    <w:rsid w:val="009E1812"/>
    <w:rsid w:val="009E2BF0"/>
    <w:rsid w:val="009E536E"/>
    <w:rsid w:val="009E54B7"/>
    <w:rsid w:val="009E7D25"/>
    <w:rsid w:val="009F1626"/>
    <w:rsid w:val="009F34D3"/>
    <w:rsid w:val="009F396B"/>
    <w:rsid w:val="009F41F5"/>
    <w:rsid w:val="009F4F42"/>
    <w:rsid w:val="009F630A"/>
    <w:rsid w:val="009F6B20"/>
    <w:rsid w:val="009F6EB9"/>
    <w:rsid w:val="009F770C"/>
    <w:rsid w:val="009F79AF"/>
    <w:rsid w:val="00A011BF"/>
    <w:rsid w:val="00A01C33"/>
    <w:rsid w:val="00A0273F"/>
    <w:rsid w:val="00A028FB"/>
    <w:rsid w:val="00A03297"/>
    <w:rsid w:val="00A049EB"/>
    <w:rsid w:val="00A0576F"/>
    <w:rsid w:val="00A05DDB"/>
    <w:rsid w:val="00A069DB"/>
    <w:rsid w:val="00A0768B"/>
    <w:rsid w:val="00A07B16"/>
    <w:rsid w:val="00A07FC1"/>
    <w:rsid w:val="00A10AD8"/>
    <w:rsid w:val="00A1166E"/>
    <w:rsid w:val="00A119C8"/>
    <w:rsid w:val="00A12899"/>
    <w:rsid w:val="00A13042"/>
    <w:rsid w:val="00A1324D"/>
    <w:rsid w:val="00A142AB"/>
    <w:rsid w:val="00A15C6B"/>
    <w:rsid w:val="00A17FA5"/>
    <w:rsid w:val="00A204CE"/>
    <w:rsid w:val="00A20721"/>
    <w:rsid w:val="00A20920"/>
    <w:rsid w:val="00A20924"/>
    <w:rsid w:val="00A209D7"/>
    <w:rsid w:val="00A215D2"/>
    <w:rsid w:val="00A21763"/>
    <w:rsid w:val="00A2347F"/>
    <w:rsid w:val="00A23910"/>
    <w:rsid w:val="00A24609"/>
    <w:rsid w:val="00A247BA"/>
    <w:rsid w:val="00A25008"/>
    <w:rsid w:val="00A261F5"/>
    <w:rsid w:val="00A27904"/>
    <w:rsid w:val="00A30AE9"/>
    <w:rsid w:val="00A314AE"/>
    <w:rsid w:val="00A32FE1"/>
    <w:rsid w:val="00A330EC"/>
    <w:rsid w:val="00A3447B"/>
    <w:rsid w:val="00A351A9"/>
    <w:rsid w:val="00A37ABF"/>
    <w:rsid w:val="00A40230"/>
    <w:rsid w:val="00A40E31"/>
    <w:rsid w:val="00A414ED"/>
    <w:rsid w:val="00A42D1D"/>
    <w:rsid w:val="00A42E76"/>
    <w:rsid w:val="00A436C6"/>
    <w:rsid w:val="00A43D84"/>
    <w:rsid w:val="00A4482C"/>
    <w:rsid w:val="00A44DC0"/>
    <w:rsid w:val="00A4531A"/>
    <w:rsid w:val="00A45C51"/>
    <w:rsid w:val="00A46484"/>
    <w:rsid w:val="00A466A4"/>
    <w:rsid w:val="00A46B45"/>
    <w:rsid w:val="00A4738C"/>
    <w:rsid w:val="00A51085"/>
    <w:rsid w:val="00A51412"/>
    <w:rsid w:val="00A5145A"/>
    <w:rsid w:val="00A523C7"/>
    <w:rsid w:val="00A5315B"/>
    <w:rsid w:val="00A54607"/>
    <w:rsid w:val="00A5636B"/>
    <w:rsid w:val="00A564EB"/>
    <w:rsid w:val="00A566C0"/>
    <w:rsid w:val="00A575C8"/>
    <w:rsid w:val="00A579E4"/>
    <w:rsid w:val="00A57A80"/>
    <w:rsid w:val="00A605C4"/>
    <w:rsid w:val="00A609FC"/>
    <w:rsid w:val="00A61E7D"/>
    <w:rsid w:val="00A61E8E"/>
    <w:rsid w:val="00A6216A"/>
    <w:rsid w:val="00A63376"/>
    <w:rsid w:val="00A636F8"/>
    <w:rsid w:val="00A639BB"/>
    <w:rsid w:val="00A63A34"/>
    <w:rsid w:val="00A63DC3"/>
    <w:rsid w:val="00A63DD5"/>
    <w:rsid w:val="00A64FE4"/>
    <w:rsid w:val="00A672AC"/>
    <w:rsid w:val="00A70211"/>
    <w:rsid w:val="00A72183"/>
    <w:rsid w:val="00A727F2"/>
    <w:rsid w:val="00A731D6"/>
    <w:rsid w:val="00A7493F"/>
    <w:rsid w:val="00A74ABB"/>
    <w:rsid w:val="00A77CA4"/>
    <w:rsid w:val="00A8013C"/>
    <w:rsid w:val="00A80FB8"/>
    <w:rsid w:val="00A81239"/>
    <w:rsid w:val="00A827A9"/>
    <w:rsid w:val="00A862B7"/>
    <w:rsid w:val="00A87997"/>
    <w:rsid w:val="00A90EDB"/>
    <w:rsid w:val="00A91043"/>
    <w:rsid w:val="00A91174"/>
    <w:rsid w:val="00A9159A"/>
    <w:rsid w:val="00A940FE"/>
    <w:rsid w:val="00A948AD"/>
    <w:rsid w:val="00A96974"/>
    <w:rsid w:val="00A96CE2"/>
    <w:rsid w:val="00A97288"/>
    <w:rsid w:val="00AA0087"/>
    <w:rsid w:val="00AA0A7A"/>
    <w:rsid w:val="00AA13B9"/>
    <w:rsid w:val="00AA18AE"/>
    <w:rsid w:val="00AA2A1B"/>
    <w:rsid w:val="00AA3878"/>
    <w:rsid w:val="00AA4755"/>
    <w:rsid w:val="00AA48C4"/>
    <w:rsid w:val="00AA642E"/>
    <w:rsid w:val="00AA66B9"/>
    <w:rsid w:val="00AA67BE"/>
    <w:rsid w:val="00AA7241"/>
    <w:rsid w:val="00AB0191"/>
    <w:rsid w:val="00AB0FAD"/>
    <w:rsid w:val="00AB161E"/>
    <w:rsid w:val="00AB4C4B"/>
    <w:rsid w:val="00AB605D"/>
    <w:rsid w:val="00AB6509"/>
    <w:rsid w:val="00AB7049"/>
    <w:rsid w:val="00AC0752"/>
    <w:rsid w:val="00AC115D"/>
    <w:rsid w:val="00AC3A91"/>
    <w:rsid w:val="00AC4003"/>
    <w:rsid w:val="00AC4877"/>
    <w:rsid w:val="00AC53A6"/>
    <w:rsid w:val="00AC5EA8"/>
    <w:rsid w:val="00AC788D"/>
    <w:rsid w:val="00AC7906"/>
    <w:rsid w:val="00AD05A2"/>
    <w:rsid w:val="00AD10FF"/>
    <w:rsid w:val="00AD25E2"/>
    <w:rsid w:val="00AD3B34"/>
    <w:rsid w:val="00AD3BA0"/>
    <w:rsid w:val="00AD5AE5"/>
    <w:rsid w:val="00AD5C72"/>
    <w:rsid w:val="00AD5D72"/>
    <w:rsid w:val="00AD5F78"/>
    <w:rsid w:val="00AD7033"/>
    <w:rsid w:val="00AD71E5"/>
    <w:rsid w:val="00AD7CDF"/>
    <w:rsid w:val="00AD7FCB"/>
    <w:rsid w:val="00AE049D"/>
    <w:rsid w:val="00AE19B8"/>
    <w:rsid w:val="00AE1CAE"/>
    <w:rsid w:val="00AE2799"/>
    <w:rsid w:val="00AE4F1A"/>
    <w:rsid w:val="00AE4F50"/>
    <w:rsid w:val="00AE617D"/>
    <w:rsid w:val="00AE7786"/>
    <w:rsid w:val="00AE7EF8"/>
    <w:rsid w:val="00AF0B1C"/>
    <w:rsid w:val="00AF0D37"/>
    <w:rsid w:val="00AF211D"/>
    <w:rsid w:val="00AF275E"/>
    <w:rsid w:val="00AF2B81"/>
    <w:rsid w:val="00AF3903"/>
    <w:rsid w:val="00AF40C2"/>
    <w:rsid w:val="00AF4465"/>
    <w:rsid w:val="00AF4907"/>
    <w:rsid w:val="00AF5A0E"/>
    <w:rsid w:val="00AF638D"/>
    <w:rsid w:val="00AF6640"/>
    <w:rsid w:val="00AF7103"/>
    <w:rsid w:val="00AF777B"/>
    <w:rsid w:val="00B000AE"/>
    <w:rsid w:val="00B00C09"/>
    <w:rsid w:val="00B012BE"/>
    <w:rsid w:val="00B01690"/>
    <w:rsid w:val="00B01972"/>
    <w:rsid w:val="00B04B75"/>
    <w:rsid w:val="00B06EAF"/>
    <w:rsid w:val="00B07EBD"/>
    <w:rsid w:val="00B100AB"/>
    <w:rsid w:val="00B10270"/>
    <w:rsid w:val="00B10576"/>
    <w:rsid w:val="00B10607"/>
    <w:rsid w:val="00B10A4F"/>
    <w:rsid w:val="00B10AC2"/>
    <w:rsid w:val="00B1145C"/>
    <w:rsid w:val="00B114A7"/>
    <w:rsid w:val="00B1151F"/>
    <w:rsid w:val="00B11846"/>
    <w:rsid w:val="00B134AD"/>
    <w:rsid w:val="00B15976"/>
    <w:rsid w:val="00B1676C"/>
    <w:rsid w:val="00B17EE3"/>
    <w:rsid w:val="00B17FE3"/>
    <w:rsid w:val="00B2027F"/>
    <w:rsid w:val="00B203A6"/>
    <w:rsid w:val="00B20A3B"/>
    <w:rsid w:val="00B21E21"/>
    <w:rsid w:val="00B24DFA"/>
    <w:rsid w:val="00B25ADD"/>
    <w:rsid w:val="00B26152"/>
    <w:rsid w:val="00B263F2"/>
    <w:rsid w:val="00B26FAE"/>
    <w:rsid w:val="00B314C8"/>
    <w:rsid w:val="00B31608"/>
    <w:rsid w:val="00B32549"/>
    <w:rsid w:val="00B335A3"/>
    <w:rsid w:val="00B3363C"/>
    <w:rsid w:val="00B33825"/>
    <w:rsid w:val="00B33EC3"/>
    <w:rsid w:val="00B343B4"/>
    <w:rsid w:val="00B34AFF"/>
    <w:rsid w:val="00B34EFF"/>
    <w:rsid w:val="00B37B14"/>
    <w:rsid w:val="00B40332"/>
    <w:rsid w:val="00B4062E"/>
    <w:rsid w:val="00B42590"/>
    <w:rsid w:val="00B42E4A"/>
    <w:rsid w:val="00B4418E"/>
    <w:rsid w:val="00B470B7"/>
    <w:rsid w:val="00B50A33"/>
    <w:rsid w:val="00B51A44"/>
    <w:rsid w:val="00B52A7D"/>
    <w:rsid w:val="00B53350"/>
    <w:rsid w:val="00B53C3E"/>
    <w:rsid w:val="00B543C0"/>
    <w:rsid w:val="00B544CD"/>
    <w:rsid w:val="00B54913"/>
    <w:rsid w:val="00B57B1D"/>
    <w:rsid w:val="00B61966"/>
    <w:rsid w:val="00B620DB"/>
    <w:rsid w:val="00B62442"/>
    <w:rsid w:val="00B627B6"/>
    <w:rsid w:val="00B63CEE"/>
    <w:rsid w:val="00B642B3"/>
    <w:rsid w:val="00B662A4"/>
    <w:rsid w:val="00B6664E"/>
    <w:rsid w:val="00B66750"/>
    <w:rsid w:val="00B676B1"/>
    <w:rsid w:val="00B7172B"/>
    <w:rsid w:val="00B72D2C"/>
    <w:rsid w:val="00B73466"/>
    <w:rsid w:val="00B74B8D"/>
    <w:rsid w:val="00B7604E"/>
    <w:rsid w:val="00B769AF"/>
    <w:rsid w:val="00B7797C"/>
    <w:rsid w:val="00B8036C"/>
    <w:rsid w:val="00B80AAB"/>
    <w:rsid w:val="00B81726"/>
    <w:rsid w:val="00B81797"/>
    <w:rsid w:val="00B8271B"/>
    <w:rsid w:val="00B82915"/>
    <w:rsid w:val="00B82A0C"/>
    <w:rsid w:val="00B83B89"/>
    <w:rsid w:val="00B841AF"/>
    <w:rsid w:val="00B843D8"/>
    <w:rsid w:val="00B87AAC"/>
    <w:rsid w:val="00B9031C"/>
    <w:rsid w:val="00B91428"/>
    <w:rsid w:val="00B9221E"/>
    <w:rsid w:val="00B9323C"/>
    <w:rsid w:val="00B933C0"/>
    <w:rsid w:val="00B93EC9"/>
    <w:rsid w:val="00B93F06"/>
    <w:rsid w:val="00B941A9"/>
    <w:rsid w:val="00B94C47"/>
    <w:rsid w:val="00B95CFC"/>
    <w:rsid w:val="00B963C8"/>
    <w:rsid w:val="00B96945"/>
    <w:rsid w:val="00B97050"/>
    <w:rsid w:val="00B973B5"/>
    <w:rsid w:val="00B97F67"/>
    <w:rsid w:val="00BA117C"/>
    <w:rsid w:val="00BA17DA"/>
    <w:rsid w:val="00BA1AF2"/>
    <w:rsid w:val="00BA2AEA"/>
    <w:rsid w:val="00BA3A6B"/>
    <w:rsid w:val="00BA3F27"/>
    <w:rsid w:val="00BA429E"/>
    <w:rsid w:val="00BA47A5"/>
    <w:rsid w:val="00BA4CBF"/>
    <w:rsid w:val="00BA7480"/>
    <w:rsid w:val="00BB2A37"/>
    <w:rsid w:val="00BB346B"/>
    <w:rsid w:val="00BB551A"/>
    <w:rsid w:val="00BB5A15"/>
    <w:rsid w:val="00BB5B96"/>
    <w:rsid w:val="00BB5DFD"/>
    <w:rsid w:val="00BB5E8B"/>
    <w:rsid w:val="00BB691E"/>
    <w:rsid w:val="00BB6D5C"/>
    <w:rsid w:val="00BB6E6D"/>
    <w:rsid w:val="00BB7F87"/>
    <w:rsid w:val="00BC0901"/>
    <w:rsid w:val="00BC27F9"/>
    <w:rsid w:val="00BC2A90"/>
    <w:rsid w:val="00BC2C44"/>
    <w:rsid w:val="00BC2E13"/>
    <w:rsid w:val="00BC334D"/>
    <w:rsid w:val="00BC4F23"/>
    <w:rsid w:val="00BC5182"/>
    <w:rsid w:val="00BC5698"/>
    <w:rsid w:val="00BC5B6F"/>
    <w:rsid w:val="00BC6258"/>
    <w:rsid w:val="00BC756C"/>
    <w:rsid w:val="00BC7E71"/>
    <w:rsid w:val="00BD0A3E"/>
    <w:rsid w:val="00BD3805"/>
    <w:rsid w:val="00BD55BD"/>
    <w:rsid w:val="00BD58E7"/>
    <w:rsid w:val="00BD5DDD"/>
    <w:rsid w:val="00BD66EE"/>
    <w:rsid w:val="00BD6E34"/>
    <w:rsid w:val="00BE013A"/>
    <w:rsid w:val="00BE03AC"/>
    <w:rsid w:val="00BE0465"/>
    <w:rsid w:val="00BE05DF"/>
    <w:rsid w:val="00BE2305"/>
    <w:rsid w:val="00BE28E1"/>
    <w:rsid w:val="00BE4862"/>
    <w:rsid w:val="00BE4967"/>
    <w:rsid w:val="00BE59CF"/>
    <w:rsid w:val="00BE5F7D"/>
    <w:rsid w:val="00BE7B77"/>
    <w:rsid w:val="00BE7CC7"/>
    <w:rsid w:val="00BF08A8"/>
    <w:rsid w:val="00BF136F"/>
    <w:rsid w:val="00BF1863"/>
    <w:rsid w:val="00BF1F77"/>
    <w:rsid w:val="00BF1FFD"/>
    <w:rsid w:val="00BF2435"/>
    <w:rsid w:val="00BF2652"/>
    <w:rsid w:val="00BF3C28"/>
    <w:rsid w:val="00BF421A"/>
    <w:rsid w:val="00BF48F2"/>
    <w:rsid w:val="00BF77D8"/>
    <w:rsid w:val="00C019D8"/>
    <w:rsid w:val="00C01C01"/>
    <w:rsid w:val="00C02142"/>
    <w:rsid w:val="00C02FC6"/>
    <w:rsid w:val="00C032FD"/>
    <w:rsid w:val="00C035A7"/>
    <w:rsid w:val="00C03855"/>
    <w:rsid w:val="00C03EDF"/>
    <w:rsid w:val="00C0400B"/>
    <w:rsid w:val="00C04C09"/>
    <w:rsid w:val="00C04F42"/>
    <w:rsid w:val="00C0512E"/>
    <w:rsid w:val="00C05E29"/>
    <w:rsid w:val="00C07117"/>
    <w:rsid w:val="00C07663"/>
    <w:rsid w:val="00C07992"/>
    <w:rsid w:val="00C10E7F"/>
    <w:rsid w:val="00C12D27"/>
    <w:rsid w:val="00C12EE7"/>
    <w:rsid w:val="00C12EF7"/>
    <w:rsid w:val="00C13140"/>
    <w:rsid w:val="00C1327C"/>
    <w:rsid w:val="00C1356E"/>
    <w:rsid w:val="00C13E6C"/>
    <w:rsid w:val="00C140C5"/>
    <w:rsid w:val="00C14B00"/>
    <w:rsid w:val="00C15BE1"/>
    <w:rsid w:val="00C1675C"/>
    <w:rsid w:val="00C16D5E"/>
    <w:rsid w:val="00C16F76"/>
    <w:rsid w:val="00C220D3"/>
    <w:rsid w:val="00C22702"/>
    <w:rsid w:val="00C2381F"/>
    <w:rsid w:val="00C250B7"/>
    <w:rsid w:val="00C262DC"/>
    <w:rsid w:val="00C26303"/>
    <w:rsid w:val="00C26B15"/>
    <w:rsid w:val="00C26F45"/>
    <w:rsid w:val="00C27C46"/>
    <w:rsid w:val="00C27D92"/>
    <w:rsid w:val="00C30D9A"/>
    <w:rsid w:val="00C31113"/>
    <w:rsid w:val="00C32067"/>
    <w:rsid w:val="00C32506"/>
    <w:rsid w:val="00C32798"/>
    <w:rsid w:val="00C32B07"/>
    <w:rsid w:val="00C3357C"/>
    <w:rsid w:val="00C338F2"/>
    <w:rsid w:val="00C34E9D"/>
    <w:rsid w:val="00C34F57"/>
    <w:rsid w:val="00C35817"/>
    <w:rsid w:val="00C35C45"/>
    <w:rsid w:val="00C373BB"/>
    <w:rsid w:val="00C37DA9"/>
    <w:rsid w:val="00C40928"/>
    <w:rsid w:val="00C409E5"/>
    <w:rsid w:val="00C40F09"/>
    <w:rsid w:val="00C41587"/>
    <w:rsid w:val="00C41E4B"/>
    <w:rsid w:val="00C41F25"/>
    <w:rsid w:val="00C431BD"/>
    <w:rsid w:val="00C43880"/>
    <w:rsid w:val="00C442A1"/>
    <w:rsid w:val="00C44884"/>
    <w:rsid w:val="00C451E9"/>
    <w:rsid w:val="00C45358"/>
    <w:rsid w:val="00C46801"/>
    <w:rsid w:val="00C46AFA"/>
    <w:rsid w:val="00C46B96"/>
    <w:rsid w:val="00C46E52"/>
    <w:rsid w:val="00C47F83"/>
    <w:rsid w:val="00C50097"/>
    <w:rsid w:val="00C50E11"/>
    <w:rsid w:val="00C53D31"/>
    <w:rsid w:val="00C54DAC"/>
    <w:rsid w:val="00C55363"/>
    <w:rsid w:val="00C56170"/>
    <w:rsid w:val="00C56E81"/>
    <w:rsid w:val="00C6145C"/>
    <w:rsid w:val="00C6154A"/>
    <w:rsid w:val="00C62A14"/>
    <w:rsid w:val="00C62FA5"/>
    <w:rsid w:val="00C633EF"/>
    <w:rsid w:val="00C64142"/>
    <w:rsid w:val="00C64A79"/>
    <w:rsid w:val="00C64D20"/>
    <w:rsid w:val="00C6525B"/>
    <w:rsid w:val="00C652DE"/>
    <w:rsid w:val="00C659F6"/>
    <w:rsid w:val="00C65DBF"/>
    <w:rsid w:val="00C665C0"/>
    <w:rsid w:val="00C67121"/>
    <w:rsid w:val="00C7031F"/>
    <w:rsid w:val="00C70965"/>
    <w:rsid w:val="00C7166F"/>
    <w:rsid w:val="00C7299B"/>
    <w:rsid w:val="00C743A3"/>
    <w:rsid w:val="00C7527E"/>
    <w:rsid w:val="00C75921"/>
    <w:rsid w:val="00C75A49"/>
    <w:rsid w:val="00C76402"/>
    <w:rsid w:val="00C818C6"/>
    <w:rsid w:val="00C82657"/>
    <w:rsid w:val="00C82978"/>
    <w:rsid w:val="00C83370"/>
    <w:rsid w:val="00C83897"/>
    <w:rsid w:val="00C83CB1"/>
    <w:rsid w:val="00C83CC2"/>
    <w:rsid w:val="00C83D96"/>
    <w:rsid w:val="00C8466D"/>
    <w:rsid w:val="00C85254"/>
    <w:rsid w:val="00C8558B"/>
    <w:rsid w:val="00C8565B"/>
    <w:rsid w:val="00C85B4B"/>
    <w:rsid w:val="00C861FD"/>
    <w:rsid w:val="00C87787"/>
    <w:rsid w:val="00C87B8E"/>
    <w:rsid w:val="00C9054B"/>
    <w:rsid w:val="00C910DC"/>
    <w:rsid w:val="00C915FF"/>
    <w:rsid w:val="00C93A08"/>
    <w:rsid w:val="00C93E45"/>
    <w:rsid w:val="00C948A9"/>
    <w:rsid w:val="00C957EE"/>
    <w:rsid w:val="00C969E3"/>
    <w:rsid w:val="00C97FCB"/>
    <w:rsid w:val="00CA1E1E"/>
    <w:rsid w:val="00CA2CC6"/>
    <w:rsid w:val="00CA2EFF"/>
    <w:rsid w:val="00CA3583"/>
    <w:rsid w:val="00CA5A4D"/>
    <w:rsid w:val="00CA5FDB"/>
    <w:rsid w:val="00CA62DB"/>
    <w:rsid w:val="00CA6DA0"/>
    <w:rsid w:val="00CA6DEB"/>
    <w:rsid w:val="00CA7319"/>
    <w:rsid w:val="00CB0155"/>
    <w:rsid w:val="00CB03E8"/>
    <w:rsid w:val="00CB1E90"/>
    <w:rsid w:val="00CB2385"/>
    <w:rsid w:val="00CB3B6C"/>
    <w:rsid w:val="00CB4A42"/>
    <w:rsid w:val="00CB52E0"/>
    <w:rsid w:val="00CB539E"/>
    <w:rsid w:val="00CB6472"/>
    <w:rsid w:val="00CB6565"/>
    <w:rsid w:val="00CC27AF"/>
    <w:rsid w:val="00CC29BE"/>
    <w:rsid w:val="00CC2A1E"/>
    <w:rsid w:val="00CC397F"/>
    <w:rsid w:val="00CC46F5"/>
    <w:rsid w:val="00CC52EE"/>
    <w:rsid w:val="00CC6530"/>
    <w:rsid w:val="00CC653E"/>
    <w:rsid w:val="00CC7601"/>
    <w:rsid w:val="00CC76C1"/>
    <w:rsid w:val="00CC7A88"/>
    <w:rsid w:val="00CC7AE1"/>
    <w:rsid w:val="00CD0106"/>
    <w:rsid w:val="00CD01F3"/>
    <w:rsid w:val="00CD1089"/>
    <w:rsid w:val="00CD432D"/>
    <w:rsid w:val="00CD45B3"/>
    <w:rsid w:val="00CD4EF9"/>
    <w:rsid w:val="00CD6A9F"/>
    <w:rsid w:val="00CD77CF"/>
    <w:rsid w:val="00CD7A78"/>
    <w:rsid w:val="00CE0578"/>
    <w:rsid w:val="00CE139A"/>
    <w:rsid w:val="00CE1831"/>
    <w:rsid w:val="00CE284A"/>
    <w:rsid w:val="00CE4377"/>
    <w:rsid w:val="00CE522A"/>
    <w:rsid w:val="00CE677B"/>
    <w:rsid w:val="00CE6CC8"/>
    <w:rsid w:val="00CE73FE"/>
    <w:rsid w:val="00CF242E"/>
    <w:rsid w:val="00CF2626"/>
    <w:rsid w:val="00CF3A02"/>
    <w:rsid w:val="00CF3FF6"/>
    <w:rsid w:val="00CF4121"/>
    <w:rsid w:val="00CF42DF"/>
    <w:rsid w:val="00CF47E7"/>
    <w:rsid w:val="00CF5CAC"/>
    <w:rsid w:val="00CF7BB2"/>
    <w:rsid w:val="00D03C5A"/>
    <w:rsid w:val="00D0716D"/>
    <w:rsid w:val="00D07211"/>
    <w:rsid w:val="00D073E3"/>
    <w:rsid w:val="00D076E6"/>
    <w:rsid w:val="00D130DD"/>
    <w:rsid w:val="00D13449"/>
    <w:rsid w:val="00D13B24"/>
    <w:rsid w:val="00D149CD"/>
    <w:rsid w:val="00D14A3B"/>
    <w:rsid w:val="00D16322"/>
    <w:rsid w:val="00D163C7"/>
    <w:rsid w:val="00D17ABC"/>
    <w:rsid w:val="00D2153A"/>
    <w:rsid w:val="00D2169C"/>
    <w:rsid w:val="00D22144"/>
    <w:rsid w:val="00D22D5D"/>
    <w:rsid w:val="00D2380A"/>
    <w:rsid w:val="00D23E2B"/>
    <w:rsid w:val="00D244BA"/>
    <w:rsid w:val="00D26373"/>
    <w:rsid w:val="00D26CB5"/>
    <w:rsid w:val="00D27158"/>
    <w:rsid w:val="00D27685"/>
    <w:rsid w:val="00D27D05"/>
    <w:rsid w:val="00D302B3"/>
    <w:rsid w:val="00D3173F"/>
    <w:rsid w:val="00D34F35"/>
    <w:rsid w:val="00D3599F"/>
    <w:rsid w:val="00D35CAF"/>
    <w:rsid w:val="00D36D65"/>
    <w:rsid w:val="00D37B9C"/>
    <w:rsid w:val="00D4068C"/>
    <w:rsid w:val="00D40FB2"/>
    <w:rsid w:val="00D41449"/>
    <w:rsid w:val="00D41C87"/>
    <w:rsid w:val="00D4449E"/>
    <w:rsid w:val="00D44B72"/>
    <w:rsid w:val="00D4596D"/>
    <w:rsid w:val="00D45D6C"/>
    <w:rsid w:val="00D46703"/>
    <w:rsid w:val="00D47931"/>
    <w:rsid w:val="00D51509"/>
    <w:rsid w:val="00D52706"/>
    <w:rsid w:val="00D5432E"/>
    <w:rsid w:val="00D55000"/>
    <w:rsid w:val="00D55457"/>
    <w:rsid w:val="00D5556F"/>
    <w:rsid w:val="00D5572D"/>
    <w:rsid w:val="00D55C9A"/>
    <w:rsid w:val="00D574F7"/>
    <w:rsid w:val="00D575DE"/>
    <w:rsid w:val="00D61146"/>
    <w:rsid w:val="00D61222"/>
    <w:rsid w:val="00D61404"/>
    <w:rsid w:val="00D616FD"/>
    <w:rsid w:val="00D619FD"/>
    <w:rsid w:val="00D61C32"/>
    <w:rsid w:val="00D646AC"/>
    <w:rsid w:val="00D64E51"/>
    <w:rsid w:val="00D66D02"/>
    <w:rsid w:val="00D6742F"/>
    <w:rsid w:val="00D6781E"/>
    <w:rsid w:val="00D67DAB"/>
    <w:rsid w:val="00D725B1"/>
    <w:rsid w:val="00D72925"/>
    <w:rsid w:val="00D729FE"/>
    <w:rsid w:val="00D73C8A"/>
    <w:rsid w:val="00D73FD4"/>
    <w:rsid w:val="00D740A5"/>
    <w:rsid w:val="00D7426B"/>
    <w:rsid w:val="00D7511B"/>
    <w:rsid w:val="00D75525"/>
    <w:rsid w:val="00D75AE3"/>
    <w:rsid w:val="00D75B4E"/>
    <w:rsid w:val="00D763EB"/>
    <w:rsid w:val="00D76BCA"/>
    <w:rsid w:val="00D77003"/>
    <w:rsid w:val="00D777A7"/>
    <w:rsid w:val="00D803E8"/>
    <w:rsid w:val="00D8101E"/>
    <w:rsid w:val="00D81497"/>
    <w:rsid w:val="00D81BC8"/>
    <w:rsid w:val="00D82CF5"/>
    <w:rsid w:val="00D839A3"/>
    <w:rsid w:val="00D83EB5"/>
    <w:rsid w:val="00D84208"/>
    <w:rsid w:val="00D8568F"/>
    <w:rsid w:val="00D86278"/>
    <w:rsid w:val="00D8692F"/>
    <w:rsid w:val="00D8704B"/>
    <w:rsid w:val="00D8728A"/>
    <w:rsid w:val="00D878F8"/>
    <w:rsid w:val="00D902B2"/>
    <w:rsid w:val="00D90C2E"/>
    <w:rsid w:val="00D919EC"/>
    <w:rsid w:val="00D91A51"/>
    <w:rsid w:val="00D92610"/>
    <w:rsid w:val="00D9299D"/>
    <w:rsid w:val="00D9358B"/>
    <w:rsid w:val="00D9405E"/>
    <w:rsid w:val="00D95FA2"/>
    <w:rsid w:val="00D963F6"/>
    <w:rsid w:val="00D967C7"/>
    <w:rsid w:val="00DA0EDC"/>
    <w:rsid w:val="00DA3D7D"/>
    <w:rsid w:val="00DA4A3C"/>
    <w:rsid w:val="00DA4F9A"/>
    <w:rsid w:val="00DA5E96"/>
    <w:rsid w:val="00DA7583"/>
    <w:rsid w:val="00DA7833"/>
    <w:rsid w:val="00DB04A3"/>
    <w:rsid w:val="00DB0972"/>
    <w:rsid w:val="00DB0ED2"/>
    <w:rsid w:val="00DB1A15"/>
    <w:rsid w:val="00DB23B4"/>
    <w:rsid w:val="00DB2E5F"/>
    <w:rsid w:val="00DB3FDF"/>
    <w:rsid w:val="00DB4C51"/>
    <w:rsid w:val="00DB5C64"/>
    <w:rsid w:val="00DB7286"/>
    <w:rsid w:val="00DC0F79"/>
    <w:rsid w:val="00DC160E"/>
    <w:rsid w:val="00DC1CE8"/>
    <w:rsid w:val="00DC292A"/>
    <w:rsid w:val="00DC2CE4"/>
    <w:rsid w:val="00DC31C0"/>
    <w:rsid w:val="00DC3428"/>
    <w:rsid w:val="00DC470A"/>
    <w:rsid w:val="00DC526A"/>
    <w:rsid w:val="00DC59EE"/>
    <w:rsid w:val="00DC5B86"/>
    <w:rsid w:val="00DC6C10"/>
    <w:rsid w:val="00DD0F21"/>
    <w:rsid w:val="00DD1776"/>
    <w:rsid w:val="00DD1DFA"/>
    <w:rsid w:val="00DD2E08"/>
    <w:rsid w:val="00DD56AB"/>
    <w:rsid w:val="00DD6086"/>
    <w:rsid w:val="00DD6C29"/>
    <w:rsid w:val="00DD6C51"/>
    <w:rsid w:val="00DD6FD2"/>
    <w:rsid w:val="00DD7A03"/>
    <w:rsid w:val="00DD7A15"/>
    <w:rsid w:val="00DE062F"/>
    <w:rsid w:val="00DE128B"/>
    <w:rsid w:val="00DE5648"/>
    <w:rsid w:val="00DE6125"/>
    <w:rsid w:val="00DE644A"/>
    <w:rsid w:val="00DE79C2"/>
    <w:rsid w:val="00DF028B"/>
    <w:rsid w:val="00DF0327"/>
    <w:rsid w:val="00DF22D7"/>
    <w:rsid w:val="00DF38FF"/>
    <w:rsid w:val="00DF40B1"/>
    <w:rsid w:val="00DF4607"/>
    <w:rsid w:val="00DF4740"/>
    <w:rsid w:val="00DF64CD"/>
    <w:rsid w:val="00E00376"/>
    <w:rsid w:val="00E010BD"/>
    <w:rsid w:val="00E01D07"/>
    <w:rsid w:val="00E0264F"/>
    <w:rsid w:val="00E02661"/>
    <w:rsid w:val="00E0274B"/>
    <w:rsid w:val="00E03220"/>
    <w:rsid w:val="00E04181"/>
    <w:rsid w:val="00E04FE6"/>
    <w:rsid w:val="00E05039"/>
    <w:rsid w:val="00E051EB"/>
    <w:rsid w:val="00E0559A"/>
    <w:rsid w:val="00E06CEB"/>
    <w:rsid w:val="00E07E29"/>
    <w:rsid w:val="00E1093C"/>
    <w:rsid w:val="00E10D01"/>
    <w:rsid w:val="00E10DBF"/>
    <w:rsid w:val="00E11309"/>
    <w:rsid w:val="00E11F32"/>
    <w:rsid w:val="00E12026"/>
    <w:rsid w:val="00E12740"/>
    <w:rsid w:val="00E12EDA"/>
    <w:rsid w:val="00E13052"/>
    <w:rsid w:val="00E1457B"/>
    <w:rsid w:val="00E1485A"/>
    <w:rsid w:val="00E148BA"/>
    <w:rsid w:val="00E15866"/>
    <w:rsid w:val="00E1614A"/>
    <w:rsid w:val="00E16503"/>
    <w:rsid w:val="00E16DEC"/>
    <w:rsid w:val="00E20104"/>
    <w:rsid w:val="00E205F1"/>
    <w:rsid w:val="00E20D41"/>
    <w:rsid w:val="00E224AF"/>
    <w:rsid w:val="00E22501"/>
    <w:rsid w:val="00E23946"/>
    <w:rsid w:val="00E23CAB"/>
    <w:rsid w:val="00E24D8F"/>
    <w:rsid w:val="00E24F2B"/>
    <w:rsid w:val="00E262C6"/>
    <w:rsid w:val="00E30016"/>
    <w:rsid w:val="00E301C5"/>
    <w:rsid w:val="00E30C3A"/>
    <w:rsid w:val="00E31053"/>
    <w:rsid w:val="00E31365"/>
    <w:rsid w:val="00E319A1"/>
    <w:rsid w:val="00E35567"/>
    <w:rsid w:val="00E3578C"/>
    <w:rsid w:val="00E35AAB"/>
    <w:rsid w:val="00E36206"/>
    <w:rsid w:val="00E405D2"/>
    <w:rsid w:val="00E41160"/>
    <w:rsid w:val="00E41243"/>
    <w:rsid w:val="00E41320"/>
    <w:rsid w:val="00E41344"/>
    <w:rsid w:val="00E4256A"/>
    <w:rsid w:val="00E425A6"/>
    <w:rsid w:val="00E42A95"/>
    <w:rsid w:val="00E42F76"/>
    <w:rsid w:val="00E43174"/>
    <w:rsid w:val="00E431C7"/>
    <w:rsid w:val="00E431D0"/>
    <w:rsid w:val="00E43B0A"/>
    <w:rsid w:val="00E45CD9"/>
    <w:rsid w:val="00E4701C"/>
    <w:rsid w:val="00E47C4C"/>
    <w:rsid w:val="00E47E19"/>
    <w:rsid w:val="00E50219"/>
    <w:rsid w:val="00E51393"/>
    <w:rsid w:val="00E51C2C"/>
    <w:rsid w:val="00E51E27"/>
    <w:rsid w:val="00E52A89"/>
    <w:rsid w:val="00E53029"/>
    <w:rsid w:val="00E536C4"/>
    <w:rsid w:val="00E54527"/>
    <w:rsid w:val="00E545D3"/>
    <w:rsid w:val="00E5626B"/>
    <w:rsid w:val="00E562B8"/>
    <w:rsid w:val="00E563F4"/>
    <w:rsid w:val="00E56E0F"/>
    <w:rsid w:val="00E57133"/>
    <w:rsid w:val="00E57CAC"/>
    <w:rsid w:val="00E57F8B"/>
    <w:rsid w:val="00E57FAC"/>
    <w:rsid w:val="00E6140B"/>
    <w:rsid w:val="00E619D3"/>
    <w:rsid w:val="00E6212E"/>
    <w:rsid w:val="00E626A1"/>
    <w:rsid w:val="00E637E4"/>
    <w:rsid w:val="00E63B0A"/>
    <w:rsid w:val="00E6421B"/>
    <w:rsid w:val="00E642F6"/>
    <w:rsid w:val="00E644AD"/>
    <w:rsid w:val="00E644FC"/>
    <w:rsid w:val="00E67D86"/>
    <w:rsid w:val="00E716C2"/>
    <w:rsid w:val="00E72704"/>
    <w:rsid w:val="00E735C6"/>
    <w:rsid w:val="00E747F4"/>
    <w:rsid w:val="00E74A44"/>
    <w:rsid w:val="00E7531E"/>
    <w:rsid w:val="00E754ED"/>
    <w:rsid w:val="00E75790"/>
    <w:rsid w:val="00E76AED"/>
    <w:rsid w:val="00E771B6"/>
    <w:rsid w:val="00E771DA"/>
    <w:rsid w:val="00E77488"/>
    <w:rsid w:val="00E77513"/>
    <w:rsid w:val="00E77F01"/>
    <w:rsid w:val="00E80D02"/>
    <w:rsid w:val="00E81322"/>
    <w:rsid w:val="00E81C80"/>
    <w:rsid w:val="00E82F8F"/>
    <w:rsid w:val="00E833EA"/>
    <w:rsid w:val="00E83693"/>
    <w:rsid w:val="00E83DB5"/>
    <w:rsid w:val="00E83F4D"/>
    <w:rsid w:val="00E85CAD"/>
    <w:rsid w:val="00E85F26"/>
    <w:rsid w:val="00E86C6E"/>
    <w:rsid w:val="00E90F0D"/>
    <w:rsid w:val="00E90F60"/>
    <w:rsid w:val="00E91080"/>
    <w:rsid w:val="00E9310B"/>
    <w:rsid w:val="00E94518"/>
    <w:rsid w:val="00E94601"/>
    <w:rsid w:val="00E95224"/>
    <w:rsid w:val="00E95D9E"/>
    <w:rsid w:val="00E96242"/>
    <w:rsid w:val="00E9635E"/>
    <w:rsid w:val="00EA04E3"/>
    <w:rsid w:val="00EA0E2E"/>
    <w:rsid w:val="00EA1FAA"/>
    <w:rsid w:val="00EA2599"/>
    <w:rsid w:val="00EA28B7"/>
    <w:rsid w:val="00EA3E48"/>
    <w:rsid w:val="00EA4014"/>
    <w:rsid w:val="00EA4EC1"/>
    <w:rsid w:val="00EA5447"/>
    <w:rsid w:val="00EA644C"/>
    <w:rsid w:val="00EA69F4"/>
    <w:rsid w:val="00EA738F"/>
    <w:rsid w:val="00EA7541"/>
    <w:rsid w:val="00EB0DD3"/>
    <w:rsid w:val="00EB101E"/>
    <w:rsid w:val="00EB18C8"/>
    <w:rsid w:val="00EB30E0"/>
    <w:rsid w:val="00EB3242"/>
    <w:rsid w:val="00EB389E"/>
    <w:rsid w:val="00EB445E"/>
    <w:rsid w:val="00EB4A31"/>
    <w:rsid w:val="00EB5884"/>
    <w:rsid w:val="00EB590F"/>
    <w:rsid w:val="00EB7542"/>
    <w:rsid w:val="00EB789A"/>
    <w:rsid w:val="00EC01CD"/>
    <w:rsid w:val="00EC3116"/>
    <w:rsid w:val="00EC323F"/>
    <w:rsid w:val="00EC347B"/>
    <w:rsid w:val="00EC428C"/>
    <w:rsid w:val="00EC72C5"/>
    <w:rsid w:val="00EC7C51"/>
    <w:rsid w:val="00ED0A72"/>
    <w:rsid w:val="00ED0D66"/>
    <w:rsid w:val="00ED10A7"/>
    <w:rsid w:val="00ED22FD"/>
    <w:rsid w:val="00ED43A8"/>
    <w:rsid w:val="00ED7441"/>
    <w:rsid w:val="00EE19E8"/>
    <w:rsid w:val="00EE1AF2"/>
    <w:rsid w:val="00EE217D"/>
    <w:rsid w:val="00EE2234"/>
    <w:rsid w:val="00EE2816"/>
    <w:rsid w:val="00EE2A14"/>
    <w:rsid w:val="00EE2F43"/>
    <w:rsid w:val="00EE3CC0"/>
    <w:rsid w:val="00EE3EC0"/>
    <w:rsid w:val="00EE4A03"/>
    <w:rsid w:val="00EE5083"/>
    <w:rsid w:val="00EE5B1C"/>
    <w:rsid w:val="00EE611E"/>
    <w:rsid w:val="00EE66C7"/>
    <w:rsid w:val="00EE6D10"/>
    <w:rsid w:val="00EE74AF"/>
    <w:rsid w:val="00EE7CD7"/>
    <w:rsid w:val="00EF0C3D"/>
    <w:rsid w:val="00EF0FA6"/>
    <w:rsid w:val="00EF2218"/>
    <w:rsid w:val="00EF249E"/>
    <w:rsid w:val="00EF2A1A"/>
    <w:rsid w:val="00EF3487"/>
    <w:rsid w:val="00EF3EAE"/>
    <w:rsid w:val="00EF4733"/>
    <w:rsid w:val="00EF488F"/>
    <w:rsid w:val="00EF4A05"/>
    <w:rsid w:val="00EF5F57"/>
    <w:rsid w:val="00EF6FFF"/>
    <w:rsid w:val="00F00408"/>
    <w:rsid w:val="00F00D4B"/>
    <w:rsid w:val="00F00EF7"/>
    <w:rsid w:val="00F01D15"/>
    <w:rsid w:val="00F02BBB"/>
    <w:rsid w:val="00F02FA7"/>
    <w:rsid w:val="00F04003"/>
    <w:rsid w:val="00F05D5A"/>
    <w:rsid w:val="00F05FE4"/>
    <w:rsid w:val="00F06B73"/>
    <w:rsid w:val="00F113B7"/>
    <w:rsid w:val="00F11B08"/>
    <w:rsid w:val="00F11B12"/>
    <w:rsid w:val="00F11BB9"/>
    <w:rsid w:val="00F13262"/>
    <w:rsid w:val="00F14115"/>
    <w:rsid w:val="00F14CC3"/>
    <w:rsid w:val="00F16180"/>
    <w:rsid w:val="00F164F6"/>
    <w:rsid w:val="00F174D4"/>
    <w:rsid w:val="00F214BF"/>
    <w:rsid w:val="00F214C6"/>
    <w:rsid w:val="00F21582"/>
    <w:rsid w:val="00F21C30"/>
    <w:rsid w:val="00F2219D"/>
    <w:rsid w:val="00F22AB6"/>
    <w:rsid w:val="00F23F38"/>
    <w:rsid w:val="00F23F58"/>
    <w:rsid w:val="00F245ED"/>
    <w:rsid w:val="00F264DD"/>
    <w:rsid w:val="00F26D66"/>
    <w:rsid w:val="00F279AB"/>
    <w:rsid w:val="00F30B7F"/>
    <w:rsid w:val="00F30F69"/>
    <w:rsid w:val="00F3100A"/>
    <w:rsid w:val="00F33144"/>
    <w:rsid w:val="00F3322C"/>
    <w:rsid w:val="00F344CD"/>
    <w:rsid w:val="00F35265"/>
    <w:rsid w:val="00F35271"/>
    <w:rsid w:val="00F35346"/>
    <w:rsid w:val="00F36FE4"/>
    <w:rsid w:val="00F371A8"/>
    <w:rsid w:val="00F3775C"/>
    <w:rsid w:val="00F37ABF"/>
    <w:rsid w:val="00F37E04"/>
    <w:rsid w:val="00F40B46"/>
    <w:rsid w:val="00F40E8F"/>
    <w:rsid w:val="00F42E14"/>
    <w:rsid w:val="00F43343"/>
    <w:rsid w:val="00F45036"/>
    <w:rsid w:val="00F475DD"/>
    <w:rsid w:val="00F5136B"/>
    <w:rsid w:val="00F52C35"/>
    <w:rsid w:val="00F52D37"/>
    <w:rsid w:val="00F52D50"/>
    <w:rsid w:val="00F53EE3"/>
    <w:rsid w:val="00F54137"/>
    <w:rsid w:val="00F5634C"/>
    <w:rsid w:val="00F5646B"/>
    <w:rsid w:val="00F578B1"/>
    <w:rsid w:val="00F6172A"/>
    <w:rsid w:val="00F62782"/>
    <w:rsid w:val="00F62A7B"/>
    <w:rsid w:val="00F63229"/>
    <w:rsid w:val="00F638F4"/>
    <w:rsid w:val="00F63BB3"/>
    <w:rsid w:val="00F63FF4"/>
    <w:rsid w:val="00F6794B"/>
    <w:rsid w:val="00F70B4B"/>
    <w:rsid w:val="00F7176B"/>
    <w:rsid w:val="00F71B2A"/>
    <w:rsid w:val="00F73B63"/>
    <w:rsid w:val="00F73CEF"/>
    <w:rsid w:val="00F7530C"/>
    <w:rsid w:val="00F76061"/>
    <w:rsid w:val="00F7672F"/>
    <w:rsid w:val="00F76CF6"/>
    <w:rsid w:val="00F770FC"/>
    <w:rsid w:val="00F77BB6"/>
    <w:rsid w:val="00F77BC0"/>
    <w:rsid w:val="00F80078"/>
    <w:rsid w:val="00F80933"/>
    <w:rsid w:val="00F80B15"/>
    <w:rsid w:val="00F81000"/>
    <w:rsid w:val="00F8165E"/>
    <w:rsid w:val="00F82054"/>
    <w:rsid w:val="00F828F4"/>
    <w:rsid w:val="00F82B8B"/>
    <w:rsid w:val="00F8383C"/>
    <w:rsid w:val="00F83D42"/>
    <w:rsid w:val="00F85471"/>
    <w:rsid w:val="00F874E6"/>
    <w:rsid w:val="00F87829"/>
    <w:rsid w:val="00F90BF3"/>
    <w:rsid w:val="00F91844"/>
    <w:rsid w:val="00F94EAA"/>
    <w:rsid w:val="00F94FF1"/>
    <w:rsid w:val="00F954D4"/>
    <w:rsid w:val="00F9647A"/>
    <w:rsid w:val="00F967A9"/>
    <w:rsid w:val="00F97541"/>
    <w:rsid w:val="00F97718"/>
    <w:rsid w:val="00F9796F"/>
    <w:rsid w:val="00F97F35"/>
    <w:rsid w:val="00FA1797"/>
    <w:rsid w:val="00FA34E9"/>
    <w:rsid w:val="00FA3608"/>
    <w:rsid w:val="00FA4BD8"/>
    <w:rsid w:val="00FA6066"/>
    <w:rsid w:val="00FB0C21"/>
    <w:rsid w:val="00FB15E4"/>
    <w:rsid w:val="00FB22C2"/>
    <w:rsid w:val="00FB32EF"/>
    <w:rsid w:val="00FB4648"/>
    <w:rsid w:val="00FB4CEB"/>
    <w:rsid w:val="00FB4FB9"/>
    <w:rsid w:val="00FB5992"/>
    <w:rsid w:val="00FB6029"/>
    <w:rsid w:val="00FB6373"/>
    <w:rsid w:val="00FB67F2"/>
    <w:rsid w:val="00FB7EB7"/>
    <w:rsid w:val="00FC0436"/>
    <w:rsid w:val="00FC093E"/>
    <w:rsid w:val="00FC133C"/>
    <w:rsid w:val="00FC14C9"/>
    <w:rsid w:val="00FC1AE1"/>
    <w:rsid w:val="00FC1BD8"/>
    <w:rsid w:val="00FC2264"/>
    <w:rsid w:val="00FC3619"/>
    <w:rsid w:val="00FC3CB7"/>
    <w:rsid w:val="00FC3EEF"/>
    <w:rsid w:val="00FC56CC"/>
    <w:rsid w:val="00FC5A12"/>
    <w:rsid w:val="00FC5A9F"/>
    <w:rsid w:val="00FC5F67"/>
    <w:rsid w:val="00FC6A65"/>
    <w:rsid w:val="00FC7390"/>
    <w:rsid w:val="00FD0A1B"/>
    <w:rsid w:val="00FD1CD9"/>
    <w:rsid w:val="00FD1EA6"/>
    <w:rsid w:val="00FD274F"/>
    <w:rsid w:val="00FD313A"/>
    <w:rsid w:val="00FD320C"/>
    <w:rsid w:val="00FD334C"/>
    <w:rsid w:val="00FD39CA"/>
    <w:rsid w:val="00FD3EC3"/>
    <w:rsid w:val="00FD62E6"/>
    <w:rsid w:val="00FD673C"/>
    <w:rsid w:val="00FD7C87"/>
    <w:rsid w:val="00FE008F"/>
    <w:rsid w:val="00FE0B8B"/>
    <w:rsid w:val="00FE1050"/>
    <w:rsid w:val="00FE1193"/>
    <w:rsid w:val="00FE1D0A"/>
    <w:rsid w:val="00FE2081"/>
    <w:rsid w:val="00FE3783"/>
    <w:rsid w:val="00FE3792"/>
    <w:rsid w:val="00FE3D4D"/>
    <w:rsid w:val="00FE4E95"/>
    <w:rsid w:val="00FE54A0"/>
    <w:rsid w:val="00FE5B83"/>
    <w:rsid w:val="00FE699B"/>
    <w:rsid w:val="00FE772B"/>
    <w:rsid w:val="00FF0D1D"/>
    <w:rsid w:val="00FF1CA2"/>
    <w:rsid w:val="00FF22DE"/>
    <w:rsid w:val="00FF2889"/>
    <w:rsid w:val="00FF3745"/>
    <w:rsid w:val="00FF54BA"/>
    <w:rsid w:val="00FF59A7"/>
    <w:rsid w:val="00FF68DD"/>
    <w:rsid w:val="00FF6CD5"/>
    <w:rsid w:val="00FF75A7"/>
    <w:rsid w:val="00FF7F43"/>
    <w:rsid w:val="00FF7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7A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C5F7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0"/>
    <w:link w:val="20"/>
    <w:uiPriority w:val="99"/>
    <w:qFormat/>
    <w:rsid w:val="00F94FF1"/>
    <w:pPr>
      <w:numPr>
        <w:ilvl w:val="1"/>
        <w:numId w:val="1"/>
      </w:numPr>
      <w:suppressAutoHyphens/>
      <w:spacing w:before="280" w:after="30" w:line="240" w:lineRule="auto"/>
      <w:outlineLvl w:val="1"/>
    </w:pPr>
    <w:rPr>
      <w:rFonts w:ascii="Arial" w:eastAsia="Times New Roman" w:hAnsi="Arial" w:cs="Arial"/>
      <w:b/>
      <w:bCs/>
      <w:color w:val="800000"/>
      <w:sz w:val="23"/>
      <w:szCs w:val="23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B8271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6C5F71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F94FF1"/>
    <w:rPr>
      <w:rFonts w:ascii="Arial" w:hAnsi="Arial" w:cs="Arial"/>
      <w:b/>
      <w:bCs/>
      <w:color w:val="800000"/>
      <w:sz w:val="23"/>
      <w:szCs w:val="23"/>
      <w:lang w:eastAsia="ar-SA" w:bidi="ar-SA"/>
    </w:rPr>
  </w:style>
  <w:style w:type="character" w:customStyle="1" w:styleId="30">
    <w:name w:val="Заголовок 3 Знак"/>
    <w:basedOn w:val="a1"/>
    <w:link w:val="3"/>
    <w:uiPriority w:val="99"/>
    <w:locked/>
    <w:rsid w:val="00B8271B"/>
    <w:rPr>
      <w:rFonts w:ascii="Cambria" w:hAnsi="Cambria" w:cs="Times New Roman"/>
      <w:b/>
      <w:bCs/>
      <w:color w:val="4F81BD"/>
    </w:rPr>
  </w:style>
  <w:style w:type="paragraph" w:customStyle="1" w:styleId="ConsPlusCell">
    <w:name w:val="ConsPlusCell"/>
    <w:uiPriority w:val="99"/>
    <w:rsid w:val="006C5F7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6C5F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bsatz-Standardschriftart">
    <w:name w:val="Absatz-Standardschriftart"/>
    <w:uiPriority w:val="99"/>
    <w:rsid w:val="00B31608"/>
  </w:style>
  <w:style w:type="paragraph" w:styleId="a4">
    <w:name w:val="List Paragraph"/>
    <w:basedOn w:val="a"/>
    <w:uiPriority w:val="99"/>
    <w:qFormat/>
    <w:rsid w:val="00B3160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F809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locked/>
    <w:rsid w:val="00F80933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204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1"/>
    <w:uiPriority w:val="99"/>
    <w:rsid w:val="007204CF"/>
    <w:rPr>
      <w:rFonts w:cs="Times New Roman"/>
    </w:rPr>
  </w:style>
  <w:style w:type="paragraph" w:customStyle="1" w:styleId="Style2">
    <w:name w:val="Style2"/>
    <w:basedOn w:val="a"/>
    <w:uiPriority w:val="99"/>
    <w:rsid w:val="007204CF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1"/>
    <w:uiPriority w:val="99"/>
    <w:rsid w:val="007204CF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uiPriority w:val="99"/>
    <w:rsid w:val="00371FF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371FF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6">
    <w:name w:val="Знак Знак Знак"/>
    <w:basedOn w:val="a"/>
    <w:uiPriority w:val="99"/>
    <w:rsid w:val="00FD0A1B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FD0A1B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0">
    <w:name w:val="Body Text"/>
    <w:basedOn w:val="a"/>
    <w:link w:val="a7"/>
    <w:uiPriority w:val="99"/>
    <w:rsid w:val="00FD0A1B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1"/>
    <w:link w:val="a0"/>
    <w:uiPriority w:val="99"/>
    <w:locked/>
    <w:rsid w:val="00FD0A1B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D0A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9">
    <w:name w:val="Верхний колонтитул Знак"/>
    <w:basedOn w:val="a1"/>
    <w:link w:val="a8"/>
    <w:uiPriority w:val="99"/>
    <w:locked/>
    <w:rsid w:val="00FD0A1B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rsid w:val="00FD0A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b">
    <w:name w:val="Нижний колонтитул Знак"/>
    <w:basedOn w:val="a1"/>
    <w:link w:val="aa"/>
    <w:uiPriority w:val="99"/>
    <w:locked/>
    <w:rsid w:val="00FD0A1B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alloonTextChar">
    <w:name w:val="Balloon Text Char"/>
    <w:uiPriority w:val="99"/>
    <w:semiHidden/>
    <w:locked/>
    <w:rsid w:val="00FD0A1B"/>
    <w:rPr>
      <w:rFonts w:ascii="Tahoma" w:hAnsi="Tahoma"/>
      <w:sz w:val="16"/>
      <w:lang w:eastAsia="ru-RU"/>
    </w:rPr>
  </w:style>
  <w:style w:type="paragraph" w:styleId="ac">
    <w:name w:val="Balloon Text"/>
    <w:basedOn w:val="a"/>
    <w:link w:val="ad"/>
    <w:uiPriority w:val="99"/>
    <w:semiHidden/>
    <w:rsid w:val="00FD0A1B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uiPriority w:val="99"/>
    <w:semiHidden/>
    <w:locked/>
    <w:rsid w:val="00A91043"/>
    <w:rPr>
      <w:rFonts w:ascii="Times New Roman" w:hAnsi="Times New Roman" w:cs="Times New Roman"/>
      <w:sz w:val="2"/>
      <w:lang w:eastAsia="en-US"/>
    </w:rPr>
  </w:style>
  <w:style w:type="paragraph" w:styleId="ae">
    <w:name w:val="No Spacing"/>
    <w:uiPriority w:val="99"/>
    <w:qFormat/>
    <w:rsid w:val="00D839A3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semiHidden/>
    <w:rsid w:val="00474DA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sid w:val="00474DA0"/>
    <w:rPr>
      <w:rFonts w:cs="Times New Roman"/>
    </w:rPr>
  </w:style>
  <w:style w:type="character" w:styleId="af">
    <w:name w:val="Strong"/>
    <w:basedOn w:val="a1"/>
    <w:qFormat/>
    <w:rsid w:val="00614FAB"/>
    <w:rPr>
      <w:rFonts w:cs="Times New Roman"/>
      <w:b/>
    </w:rPr>
  </w:style>
  <w:style w:type="character" w:customStyle="1" w:styleId="WW8Num1z2">
    <w:name w:val="WW8Num1z2"/>
    <w:uiPriority w:val="99"/>
    <w:rsid w:val="00286918"/>
  </w:style>
  <w:style w:type="paragraph" w:customStyle="1" w:styleId="ListItemC0">
    <w:name w:val="List Item C0"/>
    <w:basedOn w:val="a"/>
    <w:uiPriority w:val="99"/>
    <w:rsid w:val="00C46B96"/>
    <w:pPr>
      <w:numPr>
        <w:numId w:val="6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11">
    <w:name w:val="Абзац списка1"/>
    <w:basedOn w:val="a"/>
    <w:uiPriority w:val="99"/>
    <w:rsid w:val="00773D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styleId="af0">
    <w:name w:val="page number"/>
    <w:basedOn w:val="a1"/>
    <w:uiPriority w:val="99"/>
    <w:rsid w:val="00773DFF"/>
    <w:rPr>
      <w:rFonts w:cs="Times New Roman"/>
    </w:rPr>
  </w:style>
  <w:style w:type="paragraph" w:customStyle="1" w:styleId="af1">
    <w:name w:val="Знак Знак Знак Знак Знак Знак Знак"/>
    <w:basedOn w:val="a"/>
    <w:uiPriority w:val="99"/>
    <w:rsid w:val="00585E0B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character" w:customStyle="1" w:styleId="dn">
    <w:name w:val="dn"/>
    <w:uiPriority w:val="99"/>
    <w:rsid w:val="00BF1863"/>
  </w:style>
  <w:style w:type="character" w:customStyle="1" w:styleId="WW8Num3z1">
    <w:name w:val="WW8Num3z1"/>
    <w:uiPriority w:val="99"/>
    <w:rsid w:val="00B81726"/>
  </w:style>
  <w:style w:type="character" w:customStyle="1" w:styleId="WW8Num3z5">
    <w:name w:val="WW8Num3z5"/>
    <w:uiPriority w:val="99"/>
    <w:rsid w:val="00B81726"/>
  </w:style>
  <w:style w:type="paragraph" w:customStyle="1" w:styleId="af2">
    <w:name w:val="???????"/>
    <w:uiPriority w:val="99"/>
    <w:rsid w:val="00986424"/>
    <w:pPr>
      <w:widowControl w:val="0"/>
      <w:suppressAutoHyphens/>
      <w:spacing w:line="200" w:lineRule="atLeast"/>
    </w:pPr>
    <w:rPr>
      <w:rFonts w:ascii="Mangal" w:hAnsi="Mangal" w:cs="Mangal"/>
      <w:kern w:val="1"/>
      <w:sz w:val="36"/>
      <w:szCs w:val="36"/>
      <w:lang w:eastAsia="hi-IN" w:bidi="hi-IN"/>
    </w:rPr>
  </w:style>
  <w:style w:type="paragraph" w:customStyle="1" w:styleId="23">
    <w:name w:val="Абзац списка2"/>
    <w:basedOn w:val="a"/>
    <w:uiPriority w:val="99"/>
    <w:rsid w:val="00EB101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BA117C"/>
    <w:pPr>
      <w:widowControl w:val="0"/>
      <w:suppressAutoHyphens/>
      <w:autoSpaceDN w:val="0"/>
      <w:textAlignment w:val="baseline"/>
    </w:pPr>
    <w:rPr>
      <w:rFonts w:ascii="Arial" w:hAnsi="Arial" w:cs="Mangal"/>
      <w:kern w:val="3"/>
      <w:szCs w:val="24"/>
      <w:lang w:eastAsia="hi-IN" w:bidi="hi-IN"/>
    </w:rPr>
  </w:style>
  <w:style w:type="paragraph" w:customStyle="1" w:styleId="Heading21">
    <w:name w:val="Heading 21"/>
    <w:basedOn w:val="Standard"/>
    <w:next w:val="a"/>
    <w:uiPriority w:val="99"/>
    <w:rsid w:val="00BA117C"/>
    <w:pPr>
      <w:spacing w:before="280" w:after="30"/>
      <w:outlineLvl w:val="1"/>
    </w:pPr>
    <w:rPr>
      <w:rFonts w:cs="Arial"/>
      <w:b/>
      <w:bCs/>
      <w:color w:val="800000"/>
      <w:sz w:val="23"/>
      <w:szCs w:val="23"/>
    </w:rPr>
  </w:style>
  <w:style w:type="paragraph" w:styleId="af3">
    <w:name w:val="Body Text Indent"/>
    <w:basedOn w:val="a"/>
    <w:link w:val="af4"/>
    <w:uiPriority w:val="99"/>
    <w:semiHidden/>
    <w:rsid w:val="006023E1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locked/>
    <w:rsid w:val="006023E1"/>
    <w:rPr>
      <w:rFonts w:cs="Times New Roman"/>
      <w:sz w:val="22"/>
      <w:szCs w:val="22"/>
      <w:lang w:eastAsia="en-US"/>
    </w:rPr>
  </w:style>
  <w:style w:type="paragraph" w:customStyle="1" w:styleId="stylet1">
    <w:name w:val="stylet1"/>
    <w:basedOn w:val="a"/>
    <w:uiPriority w:val="99"/>
    <w:rsid w:val="006023E1"/>
    <w:pPr>
      <w:widowControl w:val="0"/>
      <w:suppressAutoHyphens/>
      <w:spacing w:before="280" w:after="28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12">
    <w:name w:val="Без интервала1"/>
    <w:rsid w:val="000942D1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80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F76ED-979C-485E-B623-389A04B9B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Buh5</dc:creator>
  <cp:keywords/>
  <dc:description/>
  <cp:lastModifiedBy>mash</cp:lastModifiedBy>
  <cp:revision>54</cp:revision>
  <cp:lastPrinted>2016-12-26T06:09:00Z</cp:lastPrinted>
  <dcterms:created xsi:type="dcterms:W3CDTF">2016-05-31T10:13:00Z</dcterms:created>
  <dcterms:modified xsi:type="dcterms:W3CDTF">2016-12-29T10:46:00Z</dcterms:modified>
</cp:coreProperties>
</file>